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9CE" w:rsidRDefault="00E211CF" w:rsidP="007839CE">
      <w:pPr>
        <w:pStyle w:val="a3"/>
        <w:ind w:left="0"/>
        <w:rPr>
          <w:b/>
          <w:bCs/>
        </w:rPr>
      </w:pPr>
      <w:r w:rsidRPr="00E211CF">
        <w:rPr>
          <w:b/>
          <w:bCs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232410</wp:posOffset>
            </wp:positionV>
            <wp:extent cx="495300" cy="685800"/>
            <wp:effectExtent l="19050" t="0" r="0" b="0"/>
            <wp:wrapTopAndBottom/>
            <wp:docPr id="1" name="Рисунок 6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14319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39F" w:rsidRDefault="005E639F" w:rsidP="005346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E639F" w:rsidRDefault="005E639F" w:rsidP="005346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95pt;margin-top:-26.9pt;width:172.5pt;height:47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" stroked="f" strokeweight="0">
                <v:textbox inset="0,0,0,0">
                  <w:txbxContent>
                    <w:p w:rsidR="005E639F" w:rsidRDefault="005E639F" w:rsidP="0053463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5E639F" w:rsidRDefault="005E639F" w:rsidP="0053463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4319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381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39F" w:rsidRDefault="005E639F" w:rsidP="00C3165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E639F" w:rsidRDefault="005E639F" w:rsidP="00C3165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59.95pt;margin-top:-26.9pt;width:172.5pt;height:47.1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" stroked="f" strokeweight="0">
                <v:textbox inset="0,0,0,0">
                  <w:txbxContent>
                    <w:p w:rsidR="005E639F" w:rsidRDefault="005E639F" w:rsidP="00C3165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5E639F" w:rsidRDefault="005E639F" w:rsidP="00C3165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4319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127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39F" w:rsidRDefault="005E639F" w:rsidP="007839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E639F" w:rsidRDefault="005E639F" w:rsidP="007839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259.95pt;margin-top:-26.9pt;width:172.5pt;height:47.1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" stroked="f" strokeweight="0">
                <v:textbox inset="0,0,0,0">
                  <w:txbxContent>
                    <w:p w:rsidR="005E639F" w:rsidRDefault="005E639F" w:rsidP="007839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5E639F" w:rsidRDefault="005E639F" w:rsidP="007839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39CE" w:rsidRPr="00892650" w:rsidRDefault="007839CE" w:rsidP="007839CE">
      <w:pPr>
        <w:pStyle w:val="a3"/>
        <w:ind w:left="0"/>
        <w:jc w:val="center"/>
        <w:rPr>
          <w:b/>
          <w:bCs/>
          <w:spacing w:val="-10"/>
          <w:sz w:val="22"/>
          <w:szCs w:val="22"/>
        </w:rPr>
      </w:pPr>
      <w:r w:rsidRPr="00892650">
        <w:rPr>
          <w:b/>
          <w:bCs/>
          <w:spacing w:val="-10"/>
          <w:sz w:val="22"/>
          <w:szCs w:val="22"/>
        </w:rPr>
        <w:t xml:space="preserve">АДМИНИСТРАЦИЯ </w:t>
      </w:r>
      <w:r w:rsidRPr="00892650">
        <w:rPr>
          <w:b/>
          <w:bCs/>
          <w:sz w:val="22"/>
          <w:szCs w:val="22"/>
        </w:rPr>
        <w:t xml:space="preserve">МУНИЦИПАЛЬНОГО ОБРАЗОВАНИЯ </w:t>
      </w:r>
    </w:p>
    <w:p w:rsidR="007839CE" w:rsidRPr="00892650" w:rsidRDefault="007839CE" w:rsidP="007839CE">
      <w:pPr>
        <w:pStyle w:val="a3"/>
        <w:ind w:left="0"/>
        <w:jc w:val="center"/>
        <w:rPr>
          <w:b/>
          <w:bCs/>
          <w:sz w:val="22"/>
          <w:szCs w:val="22"/>
        </w:rPr>
      </w:pPr>
      <w:r w:rsidRPr="00892650">
        <w:rPr>
          <w:b/>
          <w:bCs/>
          <w:sz w:val="22"/>
          <w:szCs w:val="22"/>
        </w:rPr>
        <w:t>«МУНИЦИПАЛЬНЫЙ ОКРУГ ГЛАЗОВСКИЙ РАЙОН УДМУРТСКОЙ РЕСПУБЛИКИ»</w:t>
      </w:r>
    </w:p>
    <w:p w:rsidR="007839CE" w:rsidRPr="00892650" w:rsidRDefault="007839CE" w:rsidP="007839CE">
      <w:pPr>
        <w:pStyle w:val="a3"/>
        <w:ind w:left="0"/>
        <w:jc w:val="center"/>
        <w:rPr>
          <w:b/>
          <w:bCs/>
          <w:sz w:val="22"/>
          <w:szCs w:val="22"/>
        </w:rPr>
      </w:pPr>
    </w:p>
    <w:p w:rsidR="007839CE" w:rsidRPr="00892650" w:rsidRDefault="007839CE" w:rsidP="007839CE">
      <w:pPr>
        <w:pStyle w:val="a3"/>
        <w:ind w:left="0"/>
        <w:jc w:val="center"/>
        <w:rPr>
          <w:b/>
          <w:bCs/>
          <w:sz w:val="22"/>
          <w:szCs w:val="22"/>
        </w:rPr>
      </w:pPr>
      <w:r w:rsidRPr="00892650">
        <w:rPr>
          <w:b/>
          <w:bCs/>
          <w:sz w:val="22"/>
          <w:szCs w:val="22"/>
        </w:rPr>
        <w:t>«УДМУРТ ЭЛЬКУНЫСЬ ГЛАЗ ЁРОС МУНИЦИПАЛ ОКРУГ»</w:t>
      </w:r>
    </w:p>
    <w:p w:rsidR="007839CE" w:rsidRPr="00892650" w:rsidRDefault="007839CE" w:rsidP="007839CE">
      <w:pPr>
        <w:pStyle w:val="a3"/>
        <w:ind w:left="0"/>
        <w:jc w:val="center"/>
        <w:rPr>
          <w:b/>
          <w:bCs/>
          <w:noProof/>
          <w:sz w:val="22"/>
          <w:szCs w:val="22"/>
        </w:rPr>
      </w:pPr>
      <w:r w:rsidRPr="00892650">
        <w:rPr>
          <w:b/>
          <w:bCs/>
          <w:noProof/>
          <w:sz w:val="22"/>
          <w:szCs w:val="22"/>
        </w:rPr>
        <w:t>МУНИЦИПАЛ КЫЛДЫТЭТЛЭН АДМИНИСТРАЦИЕЗ</w:t>
      </w:r>
    </w:p>
    <w:p w:rsidR="007839CE" w:rsidRPr="00892650" w:rsidRDefault="007839CE" w:rsidP="007839CE">
      <w:pPr>
        <w:pStyle w:val="a3"/>
        <w:ind w:left="0"/>
        <w:jc w:val="center"/>
        <w:rPr>
          <w:b/>
          <w:bCs/>
          <w:noProof/>
          <w:sz w:val="22"/>
          <w:szCs w:val="22"/>
        </w:rPr>
      </w:pPr>
    </w:p>
    <w:p w:rsidR="007839CE" w:rsidRPr="00892650" w:rsidRDefault="007839CE" w:rsidP="007839CE">
      <w:pPr>
        <w:pStyle w:val="a3"/>
        <w:ind w:left="0"/>
        <w:jc w:val="center"/>
        <w:rPr>
          <w:b/>
          <w:bCs/>
          <w:spacing w:val="-10"/>
          <w:sz w:val="22"/>
          <w:szCs w:val="22"/>
        </w:rPr>
      </w:pPr>
      <w:r w:rsidRPr="00892650">
        <w:rPr>
          <w:b/>
          <w:bCs/>
          <w:spacing w:val="-10"/>
          <w:sz w:val="22"/>
          <w:szCs w:val="22"/>
        </w:rPr>
        <w:t>(АДМИНИСТРАЦИЯ ГЛАЗОВСКОГО РАЙОНА)</w:t>
      </w:r>
    </w:p>
    <w:p w:rsidR="007839CE" w:rsidRDefault="007839CE" w:rsidP="007839CE">
      <w:pPr>
        <w:pStyle w:val="a3"/>
        <w:ind w:left="0"/>
        <w:jc w:val="center"/>
        <w:rPr>
          <w:b/>
          <w:bCs/>
          <w:spacing w:val="-10"/>
          <w:sz w:val="22"/>
          <w:szCs w:val="22"/>
        </w:rPr>
      </w:pPr>
      <w:r w:rsidRPr="00892650">
        <w:rPr>
          <w:b/>
          <w:bCs/>
          <w:spacing w:val="-10"/>
          <w:sz w:val="22"/>
          <w:szCs w:val="22"/>
        </w:rPr>
        <w:t xml:space="preserve"> (ГЛАЗ ЁРОСЛЭН АДМИНИСТРАЦИЕЗ)</w:t>
      </w:r>
    </w:p>
    <w:p w:rsidR="007839CE" w:rsidRPr="001550CF" w:rsidRDefault="007839CE" w:rsidP="007839CE">
      <w:pPr>
        <w:pStyle w:val="a3"/>
        <w:ind w:left="0"/>
        <w:jc w:val="center"/>
        <w:rPr>
          <w:b/>
          <w:bCs/>
          <w:spacing w:val="-10"/>
          <w:sz w:val="22"/>
          <w:szCs w:val="22"/>
        </w:rPr>
      </w:pPr>
    </w:p>
    <w:p w:rsidR="007839CE" w:rsidRPr="00892650" w:rsidRDefault="00563B54" w:rsidP="007839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  <w:r w:rsidR="007839CE" w:rsidRPr="00892650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7839CE" w:rsidRPr="001550CF" w:rsidRDefault="007839CE" w:rsidP="007839C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41"/>
        <w:gridCol w:w="4706"/>
      </w:tblGrid>
      <w:tr w:rsidR="007839CE" w:rsidRPr="001550CF" w:rsidTr="00E211CF">
        <w:trPr>
          <w:trHeight w:val="335"/>
        </w:trPr>
        <w:tc>
          <w:tcPr>
            <w:tcW w:w="5041" w:type="dxa"/>
            <w:hideMark/>
          </w:tcPr>
          <w:p w:rsidR="007839CE" w:rsidRPr="00A63EDF" w:rsidRDefault="00B932AF" w:rsidP="00406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декабря</w:t>
            </w:r>
            <w:r w:rsidR="00A6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839CE" w:rsidRPr="00A6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 года</w:t>
            </w:r>
          </w:p>
        </w:tc>
        <w:tc>
          <w:tcPr>
            <w:tcW w:w="4706" w:type="dxa"/>
            <w:hideMark/>
          </w:tcPr>
          <w:p w:rsidR="007839CE" w:rsidRPr="00A63EDF" w:rsidRDefault="007839CE" w:rsidP="00B932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="00A6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</w:t>
            </w:r>
            <w:r w:rsidRPr="00A6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</w:t>
            </w:r>
          </w:p>
        </w:tc>
      </w:tr>
    </w:tbl>
    <w:p w:rsidR="007839CE" w:rsidRPr="00023901" w:rsidRDefault="007839CE" w:rsidP="007839C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3901">
        <w:rPr>
          <w:rFonts w:ascii="Times New Roman" w:hAnsi="Times New Roman" w:cs="Times New Roman"/>
          <w:b/>
          <w:bCs/>
          <w:sz w:val="24"/>
          <w:szCs w:val="24"/>
        </w:rPr>
        <w:t>город Глазов</w:t>
      </w:r>
    </w:p>
    <w:p w:rsidR="007839CE" w:rsidRPr="00023901" w:rsidRDefault="007839CE" w:rsidP="00C30A72">
      <w:pPr>
        <w:spacing w:after="0" w:line="240" w:lineRule="auto"/>
        <w:ind w:right="3401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О </w:t>
      </w:r>
      <w:r w:rsidRPr="005E639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внесении изменений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 в постановление Администрации</w:t>
      </w:r>
      <w:r w:rsidR="00C30A7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 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муниципального образования «</w:t>
      </w:r>
      <w:proofErr w:type="spellStart"/>
      <w:r w:rsidRPr="00023901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023901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»</w:t>
      </w:r>
      <w:r w:rsidR="00A63ED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 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от </w:t>
      </w:r>
      <w:r w:rsidR="007073C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21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.03.2017 № 4</w:t>
      </w:r>
      <w:r w:rsidR="00B66B5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9</w:t>
      </w:r>
    </w:p>
    <w:p w:rsidR="007839CE" w:rsidRPr="00023901" w:rsidRDefault="007839CE" w:rsidP="00C30A72">
      <w:pPr>
        <w:spacing w:after="0" w:line="240" w:lineRule="auto"/>
        <w:ind w:right="3401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«Об утверждении муниципальной программы «</w:t>
      </w:r>
      <w:r w:rsidR="00243AF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Муниципальное управление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» </w:t>
      </w:r>
    </w:p>
    <w:p w:rsidR="007839CE" w:rsidRDefault="007839CE" w:rsidP="00C30A72">
      <w:pPr>
        <w:spacing w:after="0" w:line="240" w:lineRule="auto"/>
        <w:ind w:right="3401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(в ред. </w:t>
      </w:r>
      <w:r w:rsidR="00A63ED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п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остановления</w:t>
      </w:r>
      <w:r w:rsidR="00A63ED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 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от </w:t>
      </w:r>
      <w:r w:rsidR="00B932A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18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.</w:t>
      </w:r>
      <w:r w:rsidR="00B932A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03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.202</w:t>
      </w:r>
      <w:r w:rsidR="00B932A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4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 №</w:t>
      </w:r>
      <w:r w:rsidR="00B932A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1.52.4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)       </w:t>
      </w:r>
    </w:p>
    <w:p w:rsidR="00B932AF" w:rsidRPr="00CE004B" w:rsidRDefault="007839CE" w:rsidP="00B932AF">
      <w:pPr>
        <w:pStyle w:val="3"/>
        <w:ind w:firstLine="540"/>
        <w:jc w:val="both"/>
        <w:rPr>
          <w:b w:val="0"/>
          <w:sz w:val="22"/>
          <w:szCs w:val="22"/>
        </w:rPr>
      </w:pPr>
      <w:r w:rsidRPr="00023901">
        <w:rPr>
          <w:sz w:val="24"/>
          <w:szCs w:val="24"/>
        </w:rPr>
        <w:t xml:space="preserve">            </w:t>
      </w:r>
      <w:proofErr w:type="gramStart"/>
      <w:r w:rsidR="00B932AF" w:rsidRPr="00CE004B">
        <w:rPr>
          <w:b w:val="0"/>
          <w:sz w:val="22"/>
          <w:szCs w:val="22"/>
        </w:rPr>
        <w:t xml:space="preserve">В соответствии с Бюджетным кодексом Российской Федерации, руководствуясь решением Совета депутатов муниципального образования «Муниципальный округ </w:t>
      </w:r>
      <w:proofErr w:type="spellStart"/>
      <w:r w:rsidR="00B932AF" w:rsidRPr="00CE004B">
        <w:rPr>
          <w:b w:val="0"/>
          <w:sz w:val="22"/>
          <w:szCs w:val="22"/>
        </w:rPr>
        <w:t>Глазовский</w:t>
      </w:r>
      <w:proofErr w:type="spellEnd"/>
      <w:r w:rsidR="00B932AF" w:rsidRPr="00CE004B">
        <w:rPr>
          <w:b w:val="0"/>
          <w:sz w:val="22"/>
          <w:szCs w:val="22"/>
        </w:rPr>
        <w:t xml:space="preserve"> район Удмуртской Республики» от 24.02.2022 № 140 «Об утверждении положения о бюджетном процессе в муниципальном образовании «Муниципальный округ </w:t>
      </w:r>
      <w:proofErr w:type="spellStart"/>
      <w:r w:rsidR="00B932AF" w:rsidRPr="00CE004B">
        <w:rPr>
          <w:b w:val="0"/>
          <w:sz w:val="22"/>
          <w:szCs w:val="22"/>
        </w:rPr>
        <w:t>Глазовский</w:t>
      </w:r>
      <w:proofErr w:type="spellEnd"/>
      <w:r w:rsidR="00B932AF" w:rsidRPr="00CE004B">
        <w:rPr>
          <w:b w:val="0"/>
          <w:sz w:val="22"/>
          <w:szCs w:val="22"/>
        </w:rPr>
        <w:t xml:space="preserve"> район Удмуртской Республики», Постановлением Администрации муниципального образования «Муниципальный округ </w:t>
      </w:r>
      <w:proofErr w:type="spellStart"/>
      <w:r w:rsidR="00B932AF" w:rsidRPr="00CE004B">
        <w:rPr>
          <w:b w:val="0"/>
          <w:sz w:val="22"/>
          <w:szCs w:val="22"/>
        </w:rPr>
        <w:t>Глазовский</w:t>
      </w:r>
      <w:proofErr w:type="spellEnd"/>
      <w:r w:rsidR="00B932AF" w:rsidRPr="00CE004B">
        <w:rPr>
          <w:b w:val="0"/>
          <w:sz w:val="22"/>
          <w:szCs w:val="22"/>
        </w:rPr>
        <w:t xml:space="preserve"> район Удмуртской Республики» от 11.05.2022 года № 1.183.1 «Об утверждении порядка разработки, реализации и оценки эффективности муниципальных</w:t>
      </w:r>
      <w:proofErr w:type="gramEnd"/>
      <w:r w:rsidR="00B932AF" w:rsidRPr="00CE004B">
        <w:rPr>
          <w:b w:val="0"/>
          <w:sz w:val="22"/>
          <w:szCs w:val="22"/>
        </w:rPr>
        <w:t xml:space="preserve"> программ муниципального образования «Муниципальный округ </w:t>
      </w:r>
      <w:proofErr w:type="spellStart"/>
      <w:r w:rsidR="00B932AF" w:rsidRPr="00CE004B">
        <w:rPr>
          <w:b w:val="0"/>
          <w:sz w:val="22"/>
          <w:szCs w:val="22"/>
        </w:rPr>
        <w:t>Глазовский</w:t>
      </w:r>
      <w:proofErr w:type="spellEnd"/>
      <w:r w:rsidR="00B932AF" w:rsidRPr="00CE004B">
        <w:rPr>
          <w:b w:val="0"/>
          <w:sz w:val="22"/>
          <w:szCs w:val="22"/>
        </w:rPr>
        <w:t xml:space="preserve"> район Удмуртской Республики», в целях приведения муниципальной программы  в соответствии с решением Совета  депутатов муниципального образования «Муниципальный округ </w:t>
      </w:r>
      <w:proofErr w:type="spellStart"/>
      <w:r w:rsidR="00B932AF" w:rsidRPr="00CE004B">
        <w:rPr>
          <w:b w:val="0"/>
          <w:sz w:val="22"/>
          <w:szCs w:val="22"/>
        </w:rPr>
        <w:t>Глазовский</w:t>
      </w:r>
      <w:proofErr w:type="spellEnd"/>
      <w:r w:rsidR="00B932AF" w:rsidRPr="00CE004B">
        <w:rPr>
          <w:b w:val="0"/>
          <w:sz w:val="22"/>
          <w:szCs w:val="22"/>
        </w:rPr>
        <w:t xml:space="preserve"> район Удмуртской Республики» от 28.12.2023 № 349 ( в </w:t>
      </w:r>
      <w:proofErr w:type="spellStart"/>
      <w:r w:rsidR="00B932AF" w:rsidRPr="00CE004B">
        <w:rPr>
          <w:b w:val="0"/>
          <w:sz w:val="22"/>
          <w:szCs w:val="22"/>
        </w:rPr>
        <w:t>ред</w:t>
      </w:r>
      <w:proofErr w:type="gramStart"/>
      <w:r w:rsidR="00B932AF" w:rsidRPr="00CE004B">
        <w:rPr>
          <w:b w:val="0"/>
          <w:sz w:val="22"/>
          <w:szCs w:val="22"/>
        </w:rPr>
        <w:t>.р</w:t>
      </w:r>
      <w:proofErr w:type="gramEnd"/>
      <w:r w:rsidR="00B932AF" w:rsidRPr="00CE004B">
        <w:rPr>
          <w:b w:val="0"/>
          <w:sz w:val="22"/>
          <w:szCs w:val="22"/>
        </w:rPr>
        <w:t>ешений</w:t>
      </w:r>
      <w:proofErr w:type="spellEnd"/>
      <w:r w:rsidR="00B932AF" w:rsidRPr="00CE004B">
        <w:rPr>
          <w:b w:val="0"/>
          <w:sz w:val="22"/>
          <w:szCs w:val="22"/>
        </w:rPr>
        <w:t xml:space="preserve"> от 31.01.2024 № 353, от 29.03.2024 № 368, от 30.05.2024 № 372, от 29.08.2024 № 382, от 31.10.2024 № 398, от 25.12.2024 №412) </w:t>
      </w:r>
      <w:r w:rsidR="00B932AF" w:rsidRPr="00CE004B">
        <w:rPr>
          <w:sz w:val="22"/>
          <w:szCs w:val="22"/>
        </w:rPr>
        <w:t>ПОСТАНОВЛЯЮ:</w:t>
      </w:r>
    </w:p>
    <w:p w:rsidR="0062551D" w:rsidRPr="00B932AF" w:rsidRDefault="00014319" w:rsidP="00B932A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</w:r>
      <w:r w:rsidRPr="00B932AF">
        <w:rPr>
          <w:rFonts w:ascii="Times New Roman" w:eastAsia="Times New Roman" w:hAnsi="Times New Roman" w:cs="Times New Roman"/>
          <w:shd w:val="clear" w:color="auto" w:fill="FFFFFF"/>
        </w:rPr>
        <w:t xml:space="preserve">     </w:t>
      </w:r>
      <w:r w:rsidR="00B932AF" w:rsidRPr="00B932AF">
        <w:rPr>
          <w:rFonts w:ascii="Times New Roman" w:eastAsia="Times New Roman" w:hAnsi="Times New Roman" w:cs="Times New Roman"/>
          <w:shd w:val="clear" w:color="auto" w:fill="FFFFFF"/>
        </w:rPr>
        <w:t>1</w:t>
      </w:r>
      <w:r w:rsidR="007839CE" w:rsidRPr="00B932AF">
        <w:rPr>
          <w:rFonts w:ascii="Times New Roman" w:eastAsia="Times New Roman" w:hAnsi="Times New Roman" w:cs="Times New Roman"/>
          <w:shd w:val="clear" w:color="auto" w:fill="FFFFFF"/>
        </w:rPr>
        <w:t>.</w:t>
      </w:r>
      <w:r w:rsidRPr="00B932AF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7839CE" w:rsidRPr="00B932AF">
        <w:rPr>
          <w:rFonts w:ascii="Times New Roman" w:eastAsia="Times New Roman" w:hAnsi="Times New Roman" w:cs="Times New Roman"/>
          <w:shd w:val="clear" w:color="auto" w:fill="FFFFFF"/>
        </w:rPr>
        <w:t xml:space="preserve">Внести в </w:t>
      </w:r>
      <w:r w:rsidR="00B932AF" w:rsidRPr="00B932AF">
        <w:rPr>
          <w:rFonts w:ascii="Times New Roman" w:eastAsia="Times New Roman" w:hAnsi="Times New Roman" w:cs="Times New Roman"/>
          <w:shd w:val="clear" w:color="auto" w:fill="FFFFFF"/>
        </w:rPr>
        <w:t>п</w:t>
      </w:r>
      <w:r w:rsidR="007839CE" w:rsidRPr="00B932AF">
        <w:rPr>
          <w:rFonts w:ascii="Times New Roman" w:eastAsia="Times New Roman" w:hAnsi="Times New Roman" w:cs="Times New Roman"/>
          <w:shd w:val="clear" w:color="auto" w:fill="FFFFFF"/>
        </w:rPr>
        <w:t xml:space="preserve">остановление </w:t>
      </w:r>
      <w:r w:rsidR="007839CE" w:rsidRPr="00B932AF">
        <w:rPr>
          <w:rFonts w:ascii="Times New Roman" w:eastAsia="Times New Roman" w:hAnsi="Times New Roman" w:cs="Times New Roman"/>
          <w:bCs/>
        </w:rPr>
        <w:t>Администрации муниципального образования «</w:t>
      </w:r>
      <w:proofErr w:type="spellStart"/>
      <w:r w:rsidR="007839CE" w:rsidRPr="00B932AF">
        <w:rPr>
          <w:rFonts w:ascii="Times New Roman" w:eastAsia="Times New Roman" w:hAnsi="Times New Roman" w:cs="Times New Roman"/>
          <w:bCs/>
        </w:rPr>
        <w:t>Глазовский</w:t>
      </w:r>
      <w:proofErr w:type="spellEnd"/>
      <w:r w:rsidR="007839CE" w:rsidRPr="00B932AF">
        <w:rPr>
          <w:rFonts w:ascii="Times New Roman" w:eastAsia="Times New Roman" w:hAnsi="Times New Roman" w:cs="Times New Roman"/>
          <w:bCs/>
        </w:rPr>
        <w:t xml:space="preserve"> район» от </w:t>
      </w:r>
      <w:r w:rsidR="008536C9" w:rsidRPr="00B932AF">
        <w:rPr>
          <w:rFonts w:ascii="Times New Roman" w:eastAsia="Times New Roman" w:hAnsi="Times New Roman" w:cs="Times New Roman"/>
          <w:bCs/>
        </w:rPr>
        <w:t>21</w:t>
      </w:r>
      <w:r w:rsidR="007839CE" w:rsidRPr="00B932AF">
        <w:rPr>
          <w:rFonts w:ascii="Times New Roman" w:eastAsia="Times New Roman" w:hAnsi="Times New Roman" w:cs="Times New Roman"/>
          <w:bCs/>
        </w:rPr>
        <w:t>.03.2017 №4</w:t>
      </w:r>
      <w:r w:rsidR="00B66B55" w:rsidRPr="00B932AF">
        <w:rPr>
          <w:rFonts w:ascii="Times New Roman" w:eastAsia="Times New Roman" w:hAnsi="Times New Roman" w:cs="Times New Roman"/>
          <w:bCs/>
        </w:rPr>
        <w:t>9</w:t>
      </w:r>
      <w:r w:rsidR="007839CE" w:rsidRPr="00B932AF">
        <w:rPr>
          <w:rFonts w:ascii="Times New Roman" w:eastAsia="Times New Roman" w:hAnsi="Times New Roman" w:cs="Times New Roman"/>
          <w:bCs/>
        </w:rPr>
        <w:t xml:space="preserve"> «Об утверждении муниципальной программы «</w:t>
      </w:r>
      <w:r w:rsidR="00B66B55" w:rsidRPr="00B932AF">
        <w:rPr>
          <w:rFonts w:ascii="Times New Roman" w:eastAsia="Times New Roman" w:hAnsi="Times New Roman" w:cs="Times New Roman"/>
          <w:bCs/>
        </w:rPr>
        <w:t>Муниципальное управление</w:t>
      </w:r>
      <w:r w:rsidR="007839CE" w:rsidRPr="00B932AF">
        <w:rPr>
          <w:rFonts w:ascii="Times New Roman" w:eastAsia="Times New Roman" w:hAnsi="Times New Roman" w:cs="Times New Roman"/>
          <w:bCs/>
        </w:rPr>
        <w:t>» (</w:t>
      </w:r>
      <w:r w:rsidR="007839CE" w:rsidRPr="00B932AF">
        <w:rPr>
          <w:rFonts w:ascii="Times New Roman" w:eastAsia="Times New Roman" w:hAnsi="Times New Roman" w:cs="Times New Roman"/>
          <w:bCs/>
          <w:shd w:val="clear" w:color="auto" w:fill="FFFFFF"/>
          <w:lang w:eastAsia="ar-SA"/>
        </w:rPr>
        <w:t xml:space="preserve">в ред. постановления от </w:t>
      </w:r>
      <w:r w:rsidR="00B932AF" w:rsidRPr="00B932AF">
        <w:rPr>
          <w:rFonts w:ascii="Times New Roman" w:eastAsia="Times New Roman" w:hAnsi="Times New Roman" w:cs="Times New Roman"/>
          <w:bCs/>
          <w:shd w:val="clear" w:color="auto" w:fill="FFFFFF"/>
          <w:lang w:eastAsia="ar-SA"/>
        </w:rPr>
        <w:t>18.03.2024</w:t>
      </w:r>
      <w:r w:rsidR="007839CE" w:rsidRPr="00B932AF">
        <w:rPr>
          <w:rFonts w:ascii="Times New Roman" w:eastAsia="Times New Roman" w:hAnsi="Times New Roman" w:cs="Times New Roman"/>
          <w:bCs/>
          <w:shd w:val="clear" w:color="auto" w:fill="FFFFFF"/>
          <w:lang w:eastAsia="ar-SA"/>
        </w:rPr>
        <w:t xml:space="preserve"> №1.</w:t>
      </w:r>
      <w:r w:rsidR="00B932AF" w:rsidRPr="00B932AF">
        <w:rPr>
          <w:rFonts w:ascii="Times New Roman" w:eastAsia="Times New Roman" w:hAnsi="Times New Roman" w:cs="Times New Roman"/>
          <w:bCs/>
          <w:shd w:val="clear" w:color="auto" w:fill="FFFFFF"/>
          <w:lang w:eastAsia="ar-SA"/>
        </w:rPr>
        <w:t>52.4</w:t>
      </w:r>
      <w:r w:rsidR="007839CE" w:rsidRPr="00B932AF">
        <w:rPr>
          <w:rFonts w:ascii="Times New Roman" w:eastAsia="Times New Roman" w:hAnsi="Times New Roman" w:cs="Times New Roman"/>
          <w:bCs/>
          <w:shd w:val="clear" w:color="auto" w:fill="FFFFFF"/>
          <w:lang w:eastAsia="ar-SA"/>
        </w:rPr>
        <w:t>)</w:t>
      </w:r>
      <w:r w:rsidR="00563B54" w:rsidRPr="00B932AF">
        <w:rPr>
          <w:rFonts w:ascii="Times New Roman" w:eastAsia="Times New Roman" w:hAnsi="Times New Roman" w:cs="Times New Roman"/>
          <w:bCs/>
          <w:shd w:val="clear" w:color="auto" w:fill="FFFFFF"/>
          <w:lang w:eastAsia="ar-SA"/>
        </w:rPr>
        <w:t xml:space="preserve"> </w:t>
      </w:r>
      <w:r w:rsidR="007839CE" w:rsidRPr="00B932AF">
        <w:rPr>
          <w:rFonts w:ascii="Times New Roman" w:eastAsia="Times New Roman" w:hAnsi="Times New Roman" w:cs="Times New Roman"/>
          <w:shd w:val="clear" w:color="auto" w:fill="FFFFFF"/>
        </w:rPr>
        <w:t>изменения</w:t>
      </w:r>
      <w:r w:rsidR="007839CE" w:rsidRPr="00B932AF">
        <w:rPr>
          <w:rFonts w:ascii="Times New Roman" w:eastAsia="Times New Roman" w:hAnsi="Times New Roman" w:cs="Times New Roman"/>
          <w:bCs/>
        </w:rPr>
        <w:t>, изложив муниципальную программу «</w:t>
      </w:r>
      <w:r w:rsidR="00B66B55" w:rsidRPr="00B932AF">
        <w:rPr>
          <w:rFonts w:ascii="Times New Roman" w:eastAsia="Times New Roman" w:hAnsi="Times New Roman" w:cs="Times New Roman"/>
          <w:bCs/>
        </w:rPr>
        <w:t>Муниципальное управление</w:t>
      </w:r>
      <w:r w:rsidR="007839CE" w:rsidRPr="00B932AF">
        <w:rPr>
          <w:rFonts w:ascii="Times New Roman" w:eastAsia="Times New Roman" w:hAnsi="Times New Roman" w:cs="Times New Roman"/>
          <w:bCs/>
        </w:rPr>
        <w:t>»  в новой редакции (прилагается).</w:t>
      </w:r>
    </w:p>
    <w:p w:rsidR="00B66B55" w:rsidRPr="00B932AF" w:rsidRDefault="00B66B55" w:rsidP="00B932AF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B932AF">
        <w:rPr>
          <w:rFonts w:ascii="Times New Roman" w:hAnsi="Times New Roman" w:cs="Times New Roman"/>
          <w:shd w:val="clear" w:color="auto" w:fill="FFFFFF"/>
        </w:rPr>
        <w:t xml:space="preserve">      </w:t>
      </w:r>
      <w:r w:rsidR="00B932AF" w:rsidRPr="00B932AF">
        <w:rPr>
          <w:rFonts w:ascii="Times New Roman" w:hAnsi="Times New Roman" w:cs="Times New Roman"/>
          <w:shd w:val="clear" w:color="auto" w:fill="FFFFFF"/>
        </w:rPr>
        <w:t>2</w:t>
      </w:r>
      <w:r w:rsidRPr="00B932AF">
        <w:rPr>
          <w:rFonts w:ascii="Times New Roman" w:hAnsi="Times New Roman" w:cs="Times New Roman"/>
          <w:shd w:val="clear" w:color="auto" w:fill="FFFFFF"/>
        </w:rPr>
        <w:t>.</w:t>
      </w:r>
      <w:r w:rsidRPr="00B932AF">
        <w:rPr>
          <w:rFonts w:ascii="Times New Roman" w:hAnsi="Times New Roman" w:cs="Times New Roman"/>
        </w:rPr>
        <w:t xml:space="preserve"> </w:t>
      </w:r>
      <w:r w:rsidRPr="00B932AF">
        <w:rPr>
          <w:rFonts w:ascii="Times New Roman" w:hAnsi="Times New Roman" w:cs="Times New Roman"/>
          <w:shd w:val="clear" w:color="auto" w:fill="FFFFFF"/>
        </w:rPr>
        <w:t xml:space="preserve">Отделу экономики и муниципального заказа управления развития территории и муниципального заказа Администрации муниципального образования «Муниципальный округ </w:t>
      </w:r>
      <w:proofErr w:type="spellStart"/>
      <w:r w:rsidRPr="00B932AF">
        <w:rPr>
          <w:rFonts w:ascii="Times New Roman" w:hAnsi="Times New Roman" w:cs="Times New Roman"/>
          <w:shd w:val="clear" w:color="auto" w:fill="FFFFFF"/>
        </w:rPr>
        <w:t>Глазовский</w:t>
      </w:r>
      <w:proofErr w:type="spellEnd"/>
      <w:r w:rsidRPr="00B932AF">
        <w:rPr>
          <w:rFonts w:ascii="Times New Roman" w:hAnsi="Times New Roman" w:cs="Times New Roman"/>
          <w:shd w:val="clear" w:color="auto" w:fill="FFFFFF"/>
        </w:rPr>
        <w:t xml:space="preserve"> район Удмуртской Республики» </w:t>
      </w:r>
      <w:proofErr w:type="gramStart"/>
      <w:r w:rsidRPr="00B932AF">
        <w:rPr>
          <w:rFonts w:ascii="Times New Roman" w:hAnsi="Times New Roman" w:cs="Times New Roman"/>
          <w:shd w:val="clear" w:color="auto" w:fill="FFFFFF"/>
        </w:rPr>
        <w:t>разместить</w:t>
      </w:r>
      <w:proofErr w:type="gramEnd"/>
      <w:r w:rsidRPr="00B932AF">
        <w:rPr>
          <w:rFonts w:ascii="Times New Roman" w:hAnsi="Times New Roman" w:cs="Times New Roman"/>
          <w:shd w:val="clear" w:color="auto" w:fill="FFFFFF"/>
        </w:rPr>
        <w:t xml:space="preserve"> настоящее постановление на официальном портале муниципального образования «Муниципальный округ </w:t>
      </w:r>
      <w:proofErr w:type="spellStart"/>
      <w:r w:rsidRPr="00B932AF">
        <w:rPr>
          <w:rFonts w:ascii="Times New Roman" w:hAnsi="Times New Roman" w:cs="Times New Roman"/>
          <w:shd w:val="clear" w:color="auto" w:fill="FFFFFF"/>
        </w:rPr>
        <w:t>Глазовский</w:t>
      </w:r>
      <w:proofErr w:type="spellEnd"/>
      <w:r w:rsidRPr="00B932AF">
        <w:rPr>
          <w:rFonts w:ascii="Times New Roman" w:hAnsi="Times New Roman" w:cs="Times New Roman"/>
          <w:shd w:val="clear" w:color="auto" w:fill="FFFFFF"/>
        </w:rPr>
        <w:t xml:space="preserve"> район Удмуртской Республики».</w:t>
      </w:r>
    </w:p>
    <w:p w:rsidR="00C30A72" w:rsidRPr="00B932AF" w:rsidRDefault="00862202" w:rsidP="00B66B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  <w:shd w:val="clear" w:color="auto" w:fill="FFFFFF"/>
        </w:rPr>
        <w:t>3</w:t>
      </w:r>
      <w:bookmarkStart w:id="0" w:name="_GoBack"/>
      <w:bookmarkEnd w:id="0"/>
      <w:r w:rsidR="00B66B55" w:rsidRPr="00B932AF">
        <w:rPr>
          <w:rFonts w:ascii="Times New Roman" w:hAnsi="Times New Roman" w:cs="Times New Roman"/>
          <w:shd w:val="clear" w:color="auto" w:fill="FFFFFF"/>
        </w:rPr>
        <w:t xml:space="preserve">. </w:t>
      </w:r>
      <w:proofErr w:type="gramStart"/>
      <w:r w:rsidR="00B66B55" w:rsidRPr="00B932AF">
        <w:rPr>
          <w:rFonts w:ascii="Times New Roman" w:hAnsi="Times New Roman" w:cs="Times New Roman"/>
        </w:rPr>
        <w:t>Контроль за</w:t>
      </w:r>
      <w:proofErr w:type="gramEnd"/>
      <w:r w:rsidR="00B66B55" w:rsidRPr="00B932AF">
        <w:rPr>
          <w:rFonts w:ascii="Times New Roman" w:hAnsi="Times New Roman" w:cs="Times New Roman"/>
        </w:rPr>
        <w:t xml:space="preserve"> исполнением настоящего постановления </w:t>
      </w:r>
      <w:r w:rsidR="00B932AF" w:rsidRPr="00B932AF">
        <w:rPr>
          <w:rFonts w:ascii="Times New Roman" w:hAnsi="Times New Roman" w:cs="Times New Roman"/>
        </w:rPr>
        <w:t xml:space="preserve">возложить на руководителя Аппарата Администрации </w:t>
      </w:r>
      <w:proofErr w:type="spellStart"/>
      <w:r w:rsidR="00B932AF" w:rsidRPr="00B932AF">
        <w:rPr>
          <w:rFonts w:ascii="Times New Roman" w:hAnsi="Times New Roman" w:cs="Times New Roman"/>
        </w:rPr>
        <w:t>Глазовского</w:t>
      </w:r>
      <w:proofErr w:type="spellEnd"/>
      <w:r w:rsidR="00B932AF" w:rsidRPr="00B932AF">
        <w:rPr>
          <w:rFonts w:ascii="Times New Roman" w:hAnsi="Times New Roman" w:cs="Times New Roman"/>
        </w:rPr>
        <w:t xml:space="preserve"> района.</w:t>
      </w:r>
    </w:p>
    <w:p w:rsidR="0062551D" w:rsidRDefault="0062551D" w:rsidP="007839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32AF" w:rsidRDefault="00B932AF" w:rsidP="007839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788" w:type="dxa"/>
        <w:tblInd w:w="11" w:type="dxa"/>
        <w:tblLook w:val="04A0" w:firstRow="1" w:lastRow="0" w:firstColumn="1" w:lastColumn="0" w:noHBand="0" w:noVBand="1"/>
      </w:tblPr>
      <w:tblGrid>
        <w:gridCol w:w="7185"/>
        <w:gridCol w:w="2603"/>
      </w:tblGrid>
      <w:tr w:rsidR="00B932AF" w:rsidRPr="00B932AF" w:rsidTr="00891F8B">
        <w:trPr>
          <w:trHeight w:val="676"/>
        </w:trPr>
        <w:tc>
          <w:tcPr>
            <w:tcW w:w="7185" w:type="dxa"/>
            <w:hideMark/>
          </w:tcPr>
          <w:p w:rsidR="00B932AF" w:rsidRPr="00B932AF" w:rsidRDefault="00B932AF" w:rsidP="00891F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932AF">
              <w:rPr>
                <w:rFonts w:ascii="Times New Roman" w:hAnsi="Times New Roman" w:cs="Times New Roman"/>
                <w:b/>
                <w:lang w:eastAsia="en-US"/>
              </w:rPr>
              <w:t xml:space="preserve">Глава муниципального образования </w:t>
            </w:r>
          </w:p>
          <w:p w:rsidR="00B932AF" w:rsidRPr="00B932AF" w:rsidRDefault="00B932AF" w:rsidP="00891F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932AF">
              <w:rPr>
                <w:rFonts w:ascii="Times New Roman" w:hAnsi="Times New Roman" w:cs="Times New Roman"/>
                <w:b/>
                <w:lang w:eastAsia="en-US"/>
              </w:rPr>
              <w:t xml:space="preserve">«Муниципальный округ </w:t>
            </w:r>
            <w:proofErr w:type="spellStart"/>
            <w:r w:rsidRPr="00B932AF">
              <w:rPr>
                <w:rFonts w:ascii="Times New Roman" w:hAnsi="Times New Roman" w:cs="Times New Roman"/>
                <w:b/>
                <w:lang w:eastAsia="en-US"/>
              </w:rPr>
              <w:t>Глазовский</w:t>
            </w:r>
            <w:proofErr w:type="spellEnd"/>
            <w:r w:rsidRPr="00B932AF">
              <w:rPr>
                <w:rFonts w:ascii="Times New Roman" w:hAnsi="Times New Roman" w:cs="Times New Roman"/>
                <w:b/>
                <w:lang w:eastAsia="en-US"/>
              </w:rPr>
              <w:t xml:space="preserve"> район </w:t>
            </w:r>
          </w:p>
          <w:p w:rsidR="00B932AF" w:rsidRPr="00B932AF" w:rsidRDefault="00B932AF" w:rsidP="00891F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932AF">
              <w:rPr>
                <w:rFonts w:ascii="Times New Roman" w:hAnsi="Times New Roman" w:cs="Times New Roman"/>
                <w:b/>
                <w:lang w:eastAsia="en-US"/>
              </w:rPr>
              <w:t>Удмуртской Республики»</w:t>
            </w:r>
          </w:p>
        </w:tc>
        <w:tc>
          <w:tcPr>
            <w:tcW w:w="2603" w:type="dxa"/>
          </w:tcPr>
          <w:p w:rsidR="00B932AF" w:rsidRPr="00B932AF" w:rsidRDefault="00B932AF" w:rsidP="00891F8B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B932AF" w:rsidRPr="00B932AF" w:rsidRDefault="00B932AF" w:rsidP="00891F8B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932AF">
              <w:rPr>
                <w:rFonts w:ascii="Times New Roman" w:hAnsi="Times New Roman" w:cs="Times New Roman"/>
                <w:b/>
                <w:lang w:eastAsia="en-US"/>
              </w:rPr>
              <w:t xml:space="preserve">   </w:t>
            </w:r>
            <w:proofErr w:type="spellStart"/>
            <w:r w:rsidRPr="00B932AF">
              <w:rPr>
                <w:rFonts w:ascii="Times New Roman" w:hAnsi="Times New Roman" w:cs="Times New Roman"/>
                <w:b/>
                <w:lang w:eastAsia="en-US"/>
              </w:rPr>
              <w:t>Г.А.Аверкиева</w:t>
            </w:r>
            <w:proofErr w:type="spellEnd"/>
          </w:p>
        </w:tc>
      </w:tr>
    </w:tbl>
    <w:p w:rsidR="00B932AF" w:rsidRDefault="00B932AF" w:rsidP="00B932AF">
      <w:pPr>
        <w:pStyle w:val="a3"/>
        <w:ind w:left="0"/>
        <w:rPr>
          <w:sz w:val="20"/>
          <w:szCs w:val="20"/>
        </w:rPr>
      </w:pPr>
    </w:p>
    <w:p w:rsidR="00B932AF" w:rsidRDefault="00B932AF" w:rsidP="00B932AF">
      <w:pPr>
        <w:ind w:left="-426" w:firstLine="284"/>
        <w:jc w:val="both"/>
        <w:rPr>
          <w:rFonts w:ascii="Times New Roman" w:hAnsi="Times New Roman" w:cs="Times New Roman"/>
        </w:rPr>
      </w:pPr>
    </w:p>
    <w:p w:rsidR="00B932AF" w:rsidRPr="00B932AF" w:rsidRDefault="00B932AF" w:rsidP="00B932AF">
      <w:pPr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>СОГЛАСОВАНО:</w:t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Первый заместитель главы  Администрации </w:t>
      </w:r>
      <w:proofErr w:type="gramStart"/>
      <w:r w:rsidRPr="00B932AF">
        <w:rPr>
          <w:rFonts w:ascii="Times New Roman" w:hAnsi="Times New Roman" w:cs="Times New Roman"/>
        </w:rPr>
        <w:t>муниципального</w:t>
      </w:r>
      <w:proofErr w:type="gramEnd"/>
      <w:r w:rsidRPr="00B932AF">
        <w:rPr>
          <w:rFonts w:ascii="Times New Roman" w:hAnsi="Times New Roman" w:cs="Times New Roman"/>
        </w:rPr>
        <w:t xml:space="preserve"> </w:t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образования «Муниципальный округ </w:t>
      </w:r>
      <w:proofErr w:type="spellStart"/>
      <w:r w:rsidRPr="00B932AF">
        <w:rPr>
          <w:rFonts w:ascii="Times New Roman" w:hAnsi="Times New Roman" w:cs="Times New Roman"/>
        </w:rPr>
        <w:t>Глазовский</w:t>
      </w:r>
      <w:proofErr w:type="spellEnd"/>
      <w:r w:rsidRPr="00B932AF">
        <w:rPr>
          <w:rFonts w:ascii="Times New Roman" w:hAnsi="Times New Roman" w:cs="Times New Roman"/>
        </w:rPr>
        <w:t xml:space="preserve"> район </w:t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  <w:b/>
        </w:rPr>
      </w:pPr>
      <w:r w:rsidRPr="00B932AF">
        <w:rPr>
          <w:rFonts w:ascii="Times New Roman" w:hAnsi="Times New Roman" w:cs="Times New Roman"/>
        </w:rPr>
        <w:t xml:space="preserve">Удмуртской Республики» по экономике, </w:t>
      </w:r>
      <w:proofErr w:type="gramStart"/>
      <w:r w:rsidRPr="00B932AF">
        <w:rPr>
          <w:rFonts w:ascii="Times New Roman" w:hAnsi="Times New Roman" w:cs="Times New Roman"/>
        </w:rPr>
        <w:t>имущественным</w:t>
      </w:r>
      <w:proofErr w:type="gramEnd"/>
      <w:r w:rsidRPr="00B932AF">
        <w:rPr>
          <w:rFonts w:ascii="Times New Roman" w:hAnsi="Times New Roman" w:cs="Times New Roman"/>
        </w:rPr>
        <w:t xml:space="preserve"> </w:t>
      </w:r>
      <w:r w:rsidRPr="00B932AF">
        <w:rPr>
          <w:rFonts w:ascii="Times New Roman" w:hAnsi="Times New Roman" w:cs="Times New Roman"/>
          <w:b/>
        </w:rPr>
        <w:t xml:space="preserve"> </w:t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отношениям и финансам                                                                                                      </w:t>
      </w:r>
      <w:proofErr w:type="spellStart"/>
      <w:r w:rsidRPr="00B932AF">
        <w:rPr>
          <w:rFonts w:ascii="Times New Roman" w:hAnsi="Times New Roman" w:cs="Times New Roman"/>
        </w:rPr>
        <w:t>Ю.В.Ушакова</w:t>
      </w:r>
      <w:proofErr w:type="spellEnd"/>
      <w:r w:rsidRPr="00B932AF">
        <w:rPr>
          <w:rFonts w:ascii="Times New Roman" w:hAnsi="Times New Roman" w:cs="Times New Roman"/>
        </w:rPr>
        <w:t xml:space="preserve"> </w:t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Начальник Управления финансов </w:t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Администрации муниципального образования </w:t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«Муниципальный округ </w:t>
      </w:r>
      <w:proofErr w:type="spellStart"/>
      <w:r w:rsidRPr="00B932AF">
        <w:rPr>
          <w:rFonts w:ascii="Times New Roman" w:hAnsi="Times New Roman" w:cs="Times New Roman"/>
        </w:rPr>
        <w:t>Глазовский</w:t>
      </w:r>
      <w:proofErr w:type="spellEnd"/>
      <w:r w:rsidRPr="00B932AF">
        <w:rPr>
          <w:rFonts w:ascii="Times New Roman" w:hAnsi="Times New Roman" w:cs="Times New Roman"/>
        </w:rPr>
        <w:t xml:space="preserve"> район </w:t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>Удмуртской Республики»</w:t>
      </w:r>
      <w:r w:rsidRPr="00B932AF">
        <w:rPr>
          <w:rFonts w:ascii="Times New Roman" w:hAnsi="Times New Roman" w:cs="Times New Roman"/>
        </w:rPr>
        <w:tab/>
      </w:r>
      <w:r w:rsidRPr="00B932AF">
        <w:rPr>
          <w:rFonts w:ascii="Times New Roman" w:hAnsi="Times New Roman" w:cs="Times New Roman"/>
        </w:rPr>
        <w:tab/>
      </w:r>
      <w:r w:rsidRPr="00B932AF">
        <w:rPr>
          <w:rFonts w:ascii="Times New Roman" w:hAnsi="Times New Roman" w:cs="Times New Roman"/>
        </w:rPr>
        <w:tab/>
      </w:r>
      <w:r w:rsidRPr="00B932AF">
        <w:rPr>
          <w:rFonts w:ascii="Times New Roman" w:hAnsi="Times New Roman" w:cs="Times New Roman"/>
        </w:rPr>
        <w:tab/>
      </w:r>
      <w:r w:rsidRPr="00B932AF">
        <w:rPr>
          <w:rFonts w:ascii="Times New Roman" w:hAnsi="Times New Roman" w:cs="Times New Roman"/>
        </w:rPr>
        <w:tab/>
        <w:t xml:space="preserve">        </w:t>
      </w:r>
      <w:r w:rsidRPr="00B932AF">
        <w:rPr>
          <w:rFonts w:ascii="Times New Roman" w:hAnsi="Times New Roman" w:cs="Times New Roman"/>
        </w:rPr>
        <w:tab/>
      </w:r>
      <w:r w:rsidRPr="00B932AF">
        <w:rPr>
          <w:rFonts w:ascii="Times New Roman" w:hAnsi="Times New Roman" w:cs="Times New Roman"/>
        </w:rPr>
        <w:tab/>
        <w:t xml:space="preserve">                </w:t>
      </w:r>
      <w:proofErr w:type="spellStart"/>
      <w:r w:rsidRPr="00B932AF">
        <w:rPr>
          <w:rFonts w:ascii="Times New Roman" w:hAnsi="Times New Roman" w:cs="Times New Roman"/>
        </w:rPr>
        <w:t>Н.Н.Поздеева</w:t>
      </w:r>
      <w:proofErr w:type="spellEnd"/>
      <w:r w:rsidRPr="00B932AF">
        <w:rPr>
          <w:rFonts w:ascii="Times New Roman" w:hAnsi="Times New Roman" w:cs="Times New Roman"/>
        </w:rPr>
        <w:tab/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Начальник управления правовой, </w:t>
      </w:r>
      <w:proofErr w:type="gramStart"/>
      <w:r w:rsidRPr="00B932AF">
        <w:rPr>
          <w:rFonts w:ascii="Times New Roman" w:hAnsi="Times New Roman" w:cs="Times New Roman"/>
        </w:rPr>
        <w:t>кадровой</w:t>
      </w:r>
      <w:proofErr w:type="gramEnd"/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и архивной работы Аппарата                                                                                                  </w:t>
      </w:r>
      <w:proofErr w:type="spellStart"/>
      <w:r w:rsidRPr="00B932AF">
        <w:rPr>
          <w:rFonts w:ascii="Times New Roman" w:hAnsi="Times New Roman" w:cs="Times New Roman"/>
        </w:rPr>
        <w:t>М.В.Русских</w:t>
      </w:r>
      <w:proofErr w:type="spellEnd"/>
      <w:r w:rsidRPr="00B932AF">
        <w:rPr>
          <w:rFonts w:ascii="Times New Roman" w:hAnsi="Times New Roman" w:cs="Times New Roman"/>
        </w:rPr>
        <w:t xml:space="preserve"> </w:t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Начальник управления организационно – </w:t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proofErr w:type="spellStart"/>
      <w:r w:rsidRPr="00B932AF">
        <w:rPr>
          <w:rFonts w:ascii="Times New Roman" w:hAnsi="Times New Roman" w:cs="Times New Roman"/>
        </w:rPr>
        <w:t>информатизационной</w:t>
      </w:r>
      <w:proofErr w:type="spellEnd"/>
      <w:r w:rsidRPr="00B932AF">
        <w:rPr>
          <w:rFonts w:ascii="Times New Roman" w:hAnsi="Times New Roman" w:cs="Times New Roman"/>
        </w:rPr>
        <w:t xml:space="preserve"> работы – начальник </w:t>
      </w:r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организационного отдела Аппарата                                                                                </w:t>
      </w:r>
      <w:proofErr w:type="spellStart"/>
      <w:r w:rsidRPr="00B932AF">
        <w:rPr>
          <w:rFonts w:ascii="Times New Roman" w:hAnsi="Times New Roman" w:cs="Times New Roman"/>
        </w:rPr>
        <w:t>Н.А.Пономарева</w:t>
      </w:r>
      <w:proofErr w:type="spellEnd"/>
    </w:p>
    <w:p w:rsidR="00B932AF" w:rsidRPr="00B932AF" w:rsidRDefault="00B932AF" w:rsidP="00B932AF">
      <w:pPr>
        <w:spacing w:after="0"/>
        <w:ind w:left="-426" w:firstLine="284"/>
        <w:jc w:val="both"/>
        <w:rPr>
          <w:rFonts w:ascii="Times New Roman" w:hAnsi="Times New Roman" w:cs="Times New Roman"/>
        </w:rPr>
      </w:pPr>
    </w:p>
    <w:p w:rsidR="00B932AF" w:rsidRPr="00B932AF" w:rsidRDefault="00B932AF" w:rsidP="00B932AF">
      <w:pPr>
        <w:spacing w:after="0"/>
        <w:ind w:left="-142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Начальник Управления развития территории </w:t>
      </w:r>
    </w:p>
    <w:p w:rsidR="00B932AF" w:rsidRPr="00B932AF" w:rsidRDefault="00B932AF" w:rsidP="00B932AF">
      <w:pPr>
        <w:spacing w:after="0"/>
        <w:ind w:left="-142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>и муниципального заказа Администрации</w:t>
      </w:r>
    </w:p>
    <w:p w:rsidR="00B932AF" w:rsidRPr="00B932AF" w:rsidRDefault="00B932AF" w:rsidP="00B932AF">
      <w:pPr>
        <w:spacing w:after="0"/>
        <w:ind w:left="-142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 муниципального образования </w:t>
      </w:r>
    </w:p>
    <w:p w:rsidR="00B932AF" w:rsidRPr="00B932AF" w:rsidRDefault="00B932AF" w:rsidP="00B932AF">
      <w:pPr>
        <w:spacing w:after="0"/>
        <w:ind w:left="-142"/>
        <w:jc w:val="both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«Муниципальный округ </w:t>
      </w:r>
      <w:proofErr w:type="spellStart"/>
      <w:r w:rsidRPr="00B932AF">
        <w:rPr>
          <w:rFonts w:ascii="Times New Roman" w:hAnsi="Times New Roman" w:cs="Times New Roman"/>
        </w:rPr>
        <w:t>Глазовский</w:t>
      </w:r>
      <w:proofErr w:type="spellEnd"/>
      <w:r w:rsidRPr="00B932AF">
        <w:rPr>
          <w:rFonts w:ascii="Times New Roman" w:hAnsi="Times New Roman" w:cs="Times New Roman"/>
        </w:rPr>
        <w:t xml:space="preserve"> район </w:t>
      </w:r>
    </w:p>
    <w:p w:rsidR="00B932AF" w:rsidRPr="00B932AF" w:rsidRDefault="00B932AF" w:rsidP="00B932AF">
      <w:pPr>
        <w:spacing w:after="0"/>
        <w:ind w:left="-142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Удмуртской Республики»                                                                                                        </w:t>
      </w:r>
      <w:proofErr w:type="spellStart"/>
      <w:r w:rsidRPr="00B932AF">
        <w:rPr>
          <w:rFonts w:ascii="Times New Roman" w:hAnsi="Times New Roman" w:cs="Times New Roman"/>
        </w:rPr>
        <w:t>Д.А.Милых</w:t>
      </w:r>
      <w:proofErr w:type="spellEnd"/>
      <w:r w:rsidRPr="00B932AF">
        <w:rPr>
          <w:rFonts w:ascii="Times New Roman" w:hAnsi="Times New Roman" w:cs="Times New Roman"/>
        </w:rPr>
        <w:tab/>
      </w:r>
    </w:p>
    <w:p w:rsidR="00B932AF" w:rsidRPr="00B932AF" w:rsidRDefault="00B932AF" w:rsidP="00B932AF">
      <w:pPr>
        <w:spacing w:after="0"/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                                                              </w:t>
      </w:r>
    </w:p>
    <w:p w:rsidR="00B932AF" w:rsidRPr="00B932AF" w:rsidRDefault="00B932AF" w:rsidP="00B932AF">
      <w:pPr>
        <w:rPr>
          <w:rFonts w:ascii="Times New Roman" w:hAnsi="Times New Roman" w:cs="Times New Roman"/>
        </w:rPr>
      </w:pPr>
      <w:r w:rsidRPr="00B932AF">
        <w:rPr>
          <w:rFonts w:ascii="Times New Roman" w:hAnsi="Times New Roman" w:cs="Times New Roman"/>
        </w:rPr>
        <w:t xml:space="preserve">                                                                              </w:t>
      </w:r>
    </w:p>
    <w:p w:rsidR="00B932AF" w:rsidRPr="00B932AF" w:rsidRDefault="00B932AF" w:rsidP="00B932AF">
      <w:pPr>
        <w:rPr>
          <w:rFonts w:ascii="Times New Roman" w:hAnsi="Times New Roman" w:cs="Times New Roman"/>
        </w:rPr>
      </w:pPr>
    </w:p>
    <w:p w:rsidR="00B932AF" w:rsidRPr="00B932AF" w:rsidRDefault="00B932AF" w:rsidP="00B932AF">
      <w:pPr>
        <w:rPr>
          <w:rFonts w:ascii="Times New Roman" w:hAnsi="Times New Roman" w:cs="Times New Roman"/>
        </w:rPr>
      </w:pPr>
    </w:p>
    <w:p w:rsidR="00B932AF" w:rsidRPr="00762880" w:rsidRDefault="00B932AF" w:rsidP="00B932AF"/>
    <w:p w:rsidR="00B932AF" w:rsidRPr="00762880" w:rsidRDefault="00B932AF" w:rsidP="00B932AF"/>
    <w:p w:rsidR="00B932AF" w:rsidRPr="00762880" w:rsidRDefault="00B932AF" w:rsidP="00B932AF"/>
    <w:p w:rsidR="00563B54" w:rsidRDefault="00563B54">
      <w:pPr>
        <w:rPr>
          <w:sz w:val="24"/>
          <w:szCs w:val="24"/>
        </w:rPr>
      </w:pPr>
    </w:p>
    <w:p w:rsidR="00563B54" w:rsidRDefault="00563B54">
      <w:pPr>
        <w:rPr>
          <w:sz w:val="24"/>
          <w:szCs w:val="24"/>
        </w:rPr>
      </w:pPr>
    </w:p>
    <w:p w:rsidR="00563B54" w:rsidRDefault="00563B54">
      <w:pPr>
        <w:rPr>
          <w:sz w:val="24"/>
          <w:szCs w:val="24"/>
        </w:rPr>
      </w:pPr>
    </w:p>
    <w:p w:rsidR="00563B54" w:rsidRDefault="00563B54">
      <w:pPr>
        <w:rPr>
          <w:sz w:val="24"/>
          <w:szCs w:val="24"/>
        </w:rPr>
      </w:pPr>
    </w:p>
    <w:sectPr w:rsidR="00563B54" w:rsidSect="00B932AF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b w:val="0"/>
        <w:i w:val="0"/>
        <w:sz w:val="24"/>
      </w:rPr>
    </w:lvl>
  </w:abstractNum>
  <w:abstractNum w:abstractNumId="3">
    <w:nsid w:val="00000007"/>
    <w:multiLevelType w:val="singleLevel"/>
    <w:tmpl w:val="00000007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4">
    <w:nsid w:val="0000000A"/>
    <w:multiLevelType w:val="singleLevel"/>
    <w:tmpl w:val="0000000A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5">
    <w:nsid w:val="0000000E"/>
    <w:multiLevelType w:val="singleLevel"/>
    <w:tmpl w:val="0000000E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849" w:hanging="1140"/>
      </w:pPr>
    </w:lvl>
  </w:abstractNum>
  <w:abstractNum w:abstractNumId="6">
    <w:nsid w:val="0000000F"/>
    <w:multiLevelType w:val="singleLevel"/>
    <w:tmpl w:val="0000000F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7">
    <w:nsid w:val="00000015"/>
    <w:multiLevelType w:val="singleLevel"/>
    <w:tmpl w:val="5F1E727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color w:val="auto"/>
        <w:sz w:val="24"/>
      </w:rPr>
    </w:lvl>
  </w:abstractNum>
  <w:abstractNum w:abstractNumId="8">
    <w:nsid w:val="00000016"/>
    <w:multiLevelType w:val="singleLevel"/>
    <w:tmpl w:val="00000016"/>
    <w:name w:val="WW8Num44"/>
    <w:lvl w:ilvl="0">
      <w:start w:val="1"/>
      <w:numFmt w:val="bullet"/>
      <w:lvlText w:val=""/>
      <w:lvlJc w:val="left"/>
      <w:pPr>
        <w:tabs>
          <w:tab w:val="num" w:pos="4571"/>
        </w:tabs>
        <w:ind w:left="6000" w:hanging="360"/>
      </w:pPr>
      <w:rPr>
        <w:rFonts w:ascii="Symbol" w:hAnsi="Symbol"/>
      </w:rPr>
    </w:lvl>
  </w:abstractNum>
  <w:abstractNum w:abstractNumId="9">
    <w:nsid w:val="00000018"/>
    <w:multiLevelType w:val="singleLevel"/>
    <w:tmpl w:val="00000018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sz w:val="24"/>
      </w:rPr>
    </w:lvl>
  </w:abstractNum>
  <w:abstractNum w:abstractNumId="10">
    <w:nsid w:val="00000019"/>
    <w:multiLevelType w:val="singleLevel"/>
    <w:tmpl w:val="00000019"/>
    <w:name w:val="WW8Num4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54315BB"/>
    <w:multiLevelType w:val="hybridMultilevel"/>
    <w:tmpl w:val="D2EC24E6"/>
    <w:name w:val="WW8Num35"/>
    <w:lvl w:ilvl="0" w:tplc="FFFFFFFF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2E3BF5"/>
    <w:multiLevelType w:val="hybridMultilevel"/>
    <w:tmpl w:val="B4FCD692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070E491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0C803990"/>
    <w:multiLevelType w:val="hybridMultilevel"/>
    <w:tmpl w:val="FDFC56EE"/>
    <w:lvl w:ilvl="0" w:tplc="88CA465A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735E50"/>
    <w:multiLevelType w:val="hybridMultilevel"/>
    <w:tmpl w:val="DD548D36"/>
    <w:lvl w:ilvl="0" w:tplc="0419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10A36242"/>
    <w:multiLevelType w:val="hybridMultilevel"/>
    <w:tmpl w:val="C1AA4160"/>
    <w:lvl w:ilvl="0" w:tplc="0419000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21">
    <w:nsid w:val="173924F8"/>
    <w:multiLevelType w:val="multilevel"/>
    <w:tmpl w:val="A5E03054"/>
    <w:lvl w:ilvl="0">
      <w:start w:val="1"/>
      <w:numFmt w:val="decimal"/>
      <w:lvlText w:val="%1."/>
      <w:lvlJc w:val="left"/>
      <w:pPr>
        <w:ind w:left="2158" w:hanging="159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2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BD081C"/>
    <w:multiLevelType w:val="hybridMultilevel"/>
    <w:tmpl w:val="B10A72E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B43574F"/>
    <w:multiLevelType w:val="hybridMultilevel"/>
    <w:tmpl w:val="870A22CE"/>
    <w:lvl w:ilvl="0" w:tplc="3E1AE7C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C2C6000"/>
    <w:multiLevelType w:val="hybridMultilevel"/>
    <w:tmpl w:val="6B04D568"/>
    <w:lvl w:ilvl="0" w:tplc="88CA465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12F0AF4"/>
    <w:multiLevelType w:val="hybridMultilevel"/>
    <w:tmpl w:val="D8B2A0B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22A3139"/>
    <w:multiLevelType w:val="hybridMultilevel"/>
    <w:tmpl w:val="079A16FC"/>
    <w:lvl w:ilvl="0" w:tplc="67C8F41C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2B33932"/>
    <w:multiLevelType w:val="hybridMultilevel"/>
    <w:tmpl w:val="E15AE63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84A3E08"/>
    <w:multiLevelType w:val="hybridMultilevel"/>
    <w:tmpl w:val="9EEC318E"/>
    <w:lvl w:ilvl="0" w:tplc="6BC60B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40571391"/>
    <w:multiLevelType w:val="hybridMultilevel"/>
    <w:tmpl w:val="8814CD4E"/>
    <w:lvl w:ilvl="0" w:tplc="88CA465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4506124"/>
    <w:multiLevelType w:val="hybridMultilevel"/>
    <w:tmpl w:val="D67AAFE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6D77B2B"/>
    <w:multiLevelType w:val="hybridMultilevel"/>
    <w:tmpl w:val="C6621CD6"/>
    <w:lvl w:ilvl="0" w:tplc="AC0027E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73F7728"/>
    <w:multiLevelType w:val="hybridMultilevel"/>
    <w:tmpl w:val="35846A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9A879AD"/>
    <w:multiLevelType w:val="hybridMultilevel"/>
    <w:tmpl w:val="74EC0E90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B5F4128"/>
    <w:multiLevelType w:val="hybridMultilevel"/>
    <w:tmpl w:val="E12A8940"/>
    <w:lvl w:ilvl="0" w:tplc="88CA465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0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D2F4129"/>
    <w:multiLevelType w:val="hybridMultilevel"/>
    <w:tmpl w:val="FE36E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3F2CA5"/>
    <w:multiLevelType w:val="hybridMultilevel"/>
    <w:tmpl w:val="FF146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C37044"/>
    <w:multiLevelType w:val="hybridMultilevel"/>
    <w:tmpl w:val="F2ECE5CC"/>
    <w:lvl w:ilvl="0" w:tplc="D37A76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5687409C"/>
    <w:multiLevelType w:val="hybridMultilevel"/>
    <w:tmpl w:val="B1605870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88F2005"/>
    <w:multiLevelType w:val="hybridMultilevel"/>
    <w:tmpl w:val="5070572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5966759C"/>
    <w:multiLevelType w:val="hybridMultilevel"/>
    <w:tmpl w:val="886040BC"/>
    <w:lvl w:ilvl="0" w:tplc="C2CEE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630116"/>
    <w:multiLevelType w:val="hybridMultilevel"/>
    <w:tmpl w:val="9880E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47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5FC97C74"/>
    <w:multiLevelType w:val="hybridMultilevel"/>
    <w:tmpl w:val="035A0862"/>
    <w:lvl w:ilvl="0" w:tplc="EB6E733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0">
    <w:nsid w:val="613041D7"/>
    <w:multiLevelType w:val="hybridMultilevel"/>
    <w:tmpl w:val="1BC6EFB0"/>
    <w:lvl w:ilvl="0" w:tplc="88CA4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62B86A21"/>
    <w:multiLevelType w:val="hybridMultilevel"/>
    <w:tmpl w:val="7736ADE8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3">
    <w:nsid w:val="65857A0A"/>
    <w:multiLevelType w:val="hybridMultilevel"/>
    <w:tmpl w:val="276CCA8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DE379C1"/>
    <w:multiLevelType w:val="hybridMultilevel"/>
    <w:tmpl w:val="FCC6E00C"/>
    <w:lvl w:ilvl="0" w:tplc="4148F2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>
    <w:nsid w:val="6E697B86"/>
    <w:multiLevelType w:val="hybridMultilevel"/>
    <w:tmpl w:val="1E26E1C4"/>
    <w:lvl w:ilvl="0" w:tplc="67C8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6F9F03B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76B54DAC"/>
    <w:multiLevelType w:val="hybridMultilevel"/>
    <w:tmpl w:val="0BDE819E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84F3D3E"/>
    <w:multiLevelType w:val="hybridMultilevel"/>
    <w:tmpl w:val="57AA78FA"/>
    <w:lvl w:ilvl="0" w:tplc="04190001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67C8F41C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9"/>
  </w:num>
  <w:num w:numId="2">
    <w:abstractNumId w:val="34"/>
  </w:num>
  <w:num w:numId="3">
    <w:abstractNumId w:val="62"/>
  </w:num>
  <w:num w:numId="4">
    <w:abstractNumId w:val="41"/>
  </w:num>
  <w:num w:numId="5">
    <w:abstractNumId w:val="30"/>
  </w:num>
  <w:num w:numId="6">
    <w:abstractNumId w:val="37"/>
  </w:num>
  <w:num w:numId="7">
    <w:abstractNumId w:val="50"/>
  </w:num>
  <w:num w:numId="8">
    <w:abstractNumId w:val="19"/>
  </w:num>
  <w:num w:numId="9">
    <w:abstractNumId w:val="26"/>
  </w:num>
  <w:num w:numId="10">
    <w:abstractNumId w:val="24"/>
  </w:num>
  <w:num w:numId="11">
    <w:abstractNumId w:val="27"/>
  </w:num>
  <w:num w:numId="12">
    <w:abstractNumId w:val="51"/>
  </w:num>
  <w:num w:numId="13">
    <w:abstractNumId w:val="13"/>
  </w:num>
  <w:num w:numId="14">
    <w:abstractNumId w:val="11"/>
  </w:num>
  <w:num w:numId="15">
    <w:abstractNumId w:val="44"/>
  </w:num>
  <w:num w:numId="16">
    <w:abstractNumId w:val="18"/>
  </w:num>
  <w:num w:numId="17">
    <w:abstractNumId w:val="46"/>
  </w:num>
  <w:num w:numId="18">
    <w:abstractNumId w:val="29"/>
  </w:num>
  <w:num w:numId="19">
    <w:abstractNumId w:val="58"/>
  </w:num>
  <w:num w:numId="20">
    <w:abstractNumId w:val="17"/>
  </w:num>
  <w:num w:numId="21">
    <w:abstractNumId w:val="35"/>
  </w:num>
  <w:num w:numId="22">
    <w:abstractNumId w:val="53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28"/>
  </w:num>
  <w:num w:numId="35">
    <w:abstractNumId w:val="16"/>
  </w:num>
  <w:num w:numId="36">
    <w:abstractNumId w:val="15"/>
  </w:num>
  <w:num w:numId="37">
    <w:abstractNumId w:val="42"/>
  </w:num>
  <w:num w:numId="38">
    <w:abstractNumId w:val="22"/>
  </w:num>
  <w:num w:numId="39">
    <w:abstractNumId w:val="25"/>
  </w:num>
  <w:num w:numId="40">
    <w:abstractNumId w:val="36"/>
  </w:num>
  <w:num w:numId="41">
    <w:abstractNumId w:val="32"/>
  </w:num>
  <w:num w:numId="42">
    <w:abstractNumId w:val="60"/>
  </w:num>
  <w:num w:numId="43">
    <w:abstractNumId w:val="33"/>
  </w:num>
  <w:num w:numId="44">
    <w:abstractNumId w:val="47"/>
  </w:num>
  <w:num w:numId="45">
    <w:abstractNumId w:val="56"/>
  </w:num>
  <w:num w:numId="46">
    <w:abstractNumId w:val="12"/>
  </w:num>
  <w:num w:numId="47">
    <w:abstractNumId w:val="54"/>
  </w:num>
  <w:num w:numId="48">
    <w:abstractNumId w:val="38"/>
  </w:num>
  <w:num w:numId="49">
    <w:abstractNumId w:val="40"/>
  </w:num>
  <w:num w:numId="50">
    <w:abstractNumId w:val="31"/>
  </w:num>
  <w:num w:numId="51">
    <w:abstractNumId w:val="43"/>
  </w:num>
  <w:num w:numId="52">
    <w:abstractNumId w:val="61"/>
  </w:num>
  <w:num w:numId="53">
    <w:abstractNumId w:val="48"/>
  </w:num>
  <w:num w:numId="54">
    <w:abstractNumId w:val="57"/>
  </w:num>
  <w:num w:numId="55">
    <w:abstractNumId w:val="23"/>
  </w:num>
  <w:num w:numId="56">
    <w:abstractNumId w:val="52"/>
  </w:num>
  <w:num w:numId="57">
    <w:abstractNumId w:val="55"/>
  </w:num>
  <w:num w:numId="58">
    <w:abstractNumId w:val="63"/>
  </w:num>
  <w:num w:numId="5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5"/>
  </w:num>
  <w:num w:numId="62">
    <w:abstractNumId w:val="20"/>
  </w:num>
  <w:num w:numId="63">
    <w:abstractNumId w:val="21"/>
  </w:num>
  <w:num w:numId="64">
    <w:abstractNumId w:val="39"/>
  </w:num>
  <w:num w:numId="65">
    <w:abstractNumId w:val="14"/>
  </w:num>
  <w:num w:numId="66">
    <w:abstractNumId w:val="5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33E"/>
    <w:rsid w:val="00014319"/>
    <w:rsid w:val="00044B85"/>
    <w:rsid w:val="00094A83"/>
    <w:rsid w:val="0009656E"/>
    <w:rsid w:val="000E0B39"/>
    <w:rsid w:val="000E0F5F"/>
    <w:rsid w:val="0010766B"/>
    <w:rsid w:val="00111AB7"/>
    <w:rsid w:val="001139F9"/>
    <w:rsid w:val="001232C9"/>
    <w:rsid w:val="00165A3A"/>
    <w:rsid w:val="001759F0"/>
    <w:rsid w:val="001772AA"/>
    <w:rsid w:val="00182E25"/>
    <w:rsid w:val="001A286B"/>
    <w:rsid w:val="001A39AD"/>
    <w:rsid w:val="001B0256"/>
    <w:rsid w:val="001B6E8D"/>
    <w:rsid w:val="001C421E"/>
    <w:rsid w:val="001C681D"/>
    <w:rsid w:val="001E7563"/>
    <w:rsid w:val="001F681E"/>
    <w:rsid w:val="00214829"/>
    <w:rsid w:val="002355C5"/>
    <w:rsid w:val="00243AFF"/>
    <w:rsid w:val="002509E8"/>
    <w:rsid w:val="0027503F"/>
    <w:rsid w:val="002A2214"/>
    <w:rsid w:val="002A3601"/>
    <w:rsid w:val="002B561B"/>
    <w:rsid w:val="002E10AA"/>
    <w:rsid w:val="002E7E4E"/>
    <w:rsid w:val="003929D5"/>
    <w:rsid w:val="00396DAA"/>
    <w:rsid w:val="003F443A"/>
    <w:rsid w:val="0040650B"/>
    <w:rsid w:val="00412DB4"/>
    <w:rsid w:val="00424EA5"/>
    <w:rsid w:val="00464EFB"/>
    <w:rsid w:val="00492244"/>
    <w:rsid w:val="004A5CF6"/>
    <w:rsid w:val="004C345B"/>
    <w:rsid w:val="004C54C0"/>
    <w:rsid w:val="00500019"/>
    <w:rsid w:val="00512A31"/>
    <w:rsid w:val="00527657"/>
    <w:rsid w:val="00534631"/>
    <w:rsid w:val="00537D44"/>
    <w:rsid w:val="00563B54"/>
    <w:rsid w:val="00567444"/>
    <w:rsid w:val="005B68D4"/>
    <w:rsid w:val="005D700E"/>
    <w:rsid w:val="005E2E44"/>
    <w:rsid w:val="005E639F"/>
    <w:rsid w:val="005F72AB"/>
    <w:rsid w:val="00612D4D"/>
    <w:rsid w:val="006131CF"/>
    <w:rsid w:val="0062551D"/>
    <w:rsid w:val="00640792"/>
    <w:rsid w:val="006564C6"/>
    <w:rsid w:val="006645FC"/>
    <w:rsid w:val="00665DE5"/>
    <w:rsid w:val="006707E2"/>
    <w:rsid w:val="00673EAC"/>
    <w:rsid w:val="006C2A0C"/>
    <w:rsid w:val="006D433E"/>
    <w:rsid w:val="006F024A"/>
    <w:rsid w:val="006F0EB6"/>
    <w:rsid w:val="00705368"/>
    <w:rsid w:val="007073C3"/>
    <w:rsid w:val="007148F6"/>
    <w:rsid w:val="007229D8"/>
    <w:rsid w:val="007346F8"/>
    <w:rsid w:val="00740303"/>
    <w:rsid w:val="00761681"/>
    <w:rsid w:val="00766678"/>
    <w:rsid w:val="007709F7"/>
    <w:rsid w:val="00780780"/>
    <w:rsid w:val="007839CE"/>
    <w:rsid w:val="007915F7"/>
    <w:rsid w:val="007B20FD"/>
    <w:rsid w:val="007D4F14"/>
    <w:rsid w:val="007D76DC"/>
    <w:rsid w:val="007E42BB"/>
    <w:rsid w:val="007F7832"/>
    <w:rsid w:val="00802723"/>
    <w:rsid w:val="00823FEA"/>
    <w:rsid w:val="008536C9"/>
    <w:rsid w:val="00854207"/>
    <w:rsid w:val="00862202"/>
    <w:rsid w:val="00875012"/>
    <w:rsid w:val="0087529D"/>
    <w:rsid w:val="008775E3"/>
    <w:rsid w:val="0088674C"/>
    <w:rsid w:val="008B6FE7"/>
    <w:rsid w:val="008C5F04"/>
    <w:rsid w:val="0090391F"/>
    <w:rsid w:val="00906E0C"/>
    <w:rsid w:val="00910B84"/>
    <w:rsid w:val="00910EAF"/>
    <w:rsid w:val="0093702D"/>
    <w:rsid w:val="009408A2"/>
    <w:rsid w:val="00943D62"/>
    <w:rsid w:val="00946171"/>
    <w:rsid w:val="0094797B"/>
    <w:rsid w:val="00963B6E"/>
    <w:rsid w:val="00967207"/>
    <w:rsid w:val="009712A7"/>
    <w:rsid w:val="0098514F"/>
    <w:rsid w:val="00990FFB"/>
    <w:rsid w:val="009A0855"/>
    <w:rsid w:val="009A0A86"/>
    <w:rsid w:val="009C02E5"/>
    <w:rsid w:val="009C0472"/>
    <w:rsid w:val="009D023B"/>
    <w:rsid w:val="009E7671"/>
    <w:rsid w:val="00A02C81"/>
    <w:rsid w:val="00A17903"/>
    <w:rsid w:val="00A31B22"/>
    <w:rsid w:val="00A46F5C"/>
    <w:rsid w:val="00A50C1D"/>
    <w:rsid w:val="00A54CCE"/>
    <w:rsid w:val="00A63EDF"/>
    <w:rsid w:val="00A648F9"/>
    <w:rsid w:val="00AB036D"/>
    <w:rsid w:val="00AD0E4F"/>
    <w:rsid w:val="00AD25BA"/>
    <w:rsid w:val="00AD675F"/>
    <w:rsid w:val="00B0471E"/>
    <w:rsid w:val="00B06AE0"/>
    <w:rsid w:val="00B22613"/>
    <w:rsid w:val="00B319D8"/>
    <w:rsid w:val="00B56072"/>
    <w:rsid w:val="00B611D5"/>
    <w:rsid w:val="00B6642B"/>
    <w:rsid w:val="00B66B55"/>
    <w:rsid w:val="00B71650"/>
    <w:rsid w:val="00B7195A"/>
    <w:rsid w:val="00B72BD5"/>
    <w:rsid w:val="00B734C6"/>
    <w:rsid w:val="00B77B83"/>
    <w:rsid w:val="00B932AF"/>
    <w:rsid w:val="00BB12C7"/>
    <w:rsid w:val="00BE0579"/>
    <w:rsid w:val="00C056B8"/>
    <w:rsid w:val="00C16571"/>
    <w:rsid w:val="00C30A72"/>
    <w:rsid w:val="00C3165A"/>
    <w:rsid w:val="00C66C47"/>
    <w:rsid w:val="00CD6714"/>
    <w:rsid w:val="00D30075"/>
    <w:rsid w:val="00D41813"/>
    <w:rsid w:val="00D46A82"/>
    <w:rsid w:val="00D66002"/>
    <w:rsid w:val="00D763B7"/>
    <w:rsid w:val="00D77076"/>
    <w:rsid w:val="00D81EC8"/>
    <w:rsid w:val="00DA4CCF"/>
    <w:rsid w:val="00DA69EE"/>
    <w:rsid w:val="00DA79CC"/>
    <w:rsid w:val="00DD76CA"/>
    <w:rsid w:val="00DE5740"/>
    <w:rsid w:val="00DE5DD6"/>
    <w:rsid w:val="00DF75AE"/>
    <w:rsid w:val="00E04F15"/>
    <w:rsid w:val="00E211CF"/>
    <w:rsid w:val="00E53B10"/>
    <w:rsid w:val="00E72737"/>
    <w:rsid w:val="00E7641D"/>
    <w:rsid w:val="00E813AE"/>
    <w:rsid w:val="00EC6AD8"/>
    <w:rsid w:val="00EE5F6C"/>
    <w:rsid w:val="00EF40BD"/>
    <w:rsid w:val="00EF6778"/>
    <w:rsid w:val="00F302CE"/>
    <w:rsid w:val="00F41A3D"/>
    <w:rsid w:val="00F84BE8"/>
    <w:rsid w:val="00F86C95"/>
    <w:rsid w:val="00F91CA7"/>
    <w:rsid w:val="00F92C41"/>
    <w:rsid w:val="00FB7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9408A2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1232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232C9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99"/>
    <w:qFormat/>
    <w:rsid w:val="001232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1232C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1232C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uiPriority w:val="9"/>
    <w:qFormat/>
    <w:rsid w:val="001232C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1232C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1232C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1232C9"/>
    <w:pPr>
      <w:keepNext/>
      <w:spacing w:after="0" w:line="240" w:lineRule="auto"/>
      <w:ind w:left="72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D43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 Indent"/>
    <w:basedOn w:val="a"/>
    <w:link w:val="a4"/>
    <w:rsid w:val="00534631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3463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1232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232C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232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1232C9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1232C9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90">
    <w:name w:val="Заголовок 9 Знак"/>
    <w:basedOn w:val="a0"/>
    <w:link w:val="9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232C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1232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unhideWhenUsed/>
    <w:rsid w:val="001232C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rsid w:val="001232C9"/>
    <w:rPr>
      <w:rFonts w:ascii="Tahoma" w:eastAsiaTheme="minorHAnsi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unhideWhenUsed/>
    <w:rsid w:val="001232C9"/>
    <w:rPr>
      <w:color w:val="0000FF"/>
      <w:u w:val="single"/>
    </w:rPr>
  </w:style>
  <w:style w:type="paragraph" w:styleId="a8">
    <w:name w:val="List Paragraph"/>
    <w:basedOn w:val="a"/>
    <w:link w:val="a9"/>
    <w:qFormat/>
    <w:rsid w:val="001232C9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Абзац списка Знак"/>
    <w:link w:val="a8"/>
    <w:locked/>
    <w:rsid w:val="001232C9"/>
    <w:rPr>
      <w:rFonts w:eastAsiaTheme="minorHAnsi"/>
      <w:lang w:eastAsia="en-US"/>
    </w:rPr>
  </w:style>
  <w:style w:type="paragraph" w:customStyle="1" w:styleId="11">
    <w:name w:val="Обычный1"/>
    <w:rsid w:val="001232C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aliases w:val="Основной текст1,Основной текст Знак Знак,bt"/>
    <w:basedOn w:val="a"/>
    <w:link w:val="ab"/>
    <w:uiPriority w:val="99"/>
    <w:unhideWhenUsed/>
    <w:rsid w:val="001232C9"/>
    <w:pPr>
      <w:spacing w:after="120"/>
    </w:pPr>
    <w:rPr>
      <w:rFonts w:eastAsiaTheme="minorHAnsi"/>
      <w:lang w:eastAsia="en-US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basedOn w:val="a0"/>
    <w:link w:val="aa"/>
    <w:uiPriority w:val="99"/>
    <w:rsid w:val="001232C9"/>
    <w:rPr>
      <w:rFonts w:eastAsiaTheme="minorHAnsi"/>
      <w:lang w:eastAsia="en-US"/>
    </w:rPr>
  </w:style>
  <w:style w:type="paragraph" w:customStyle="1" w:styleId="western">
    <w:name w:val="western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23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32C9"/>
    <w:rPr>
      <w:rFonts w:ascii="Courier New" w:eastAsia="Times New Roman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1232C9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232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auiue">
    <w:name w:val="Iau?iue"/>
    <w:uiPriority w:val="99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1232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232C9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1232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No Spacing"/>
    <w:link w:val="ad"/>
    <w:uiPriority w:val="1"/>
    <w:qFormat/>
    <w:rsid w:val="001232C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1232C9"/>
    <w:rPr>
      <w:rFonts w:ascii="Calibri" w:eastAsia="Times New Roman" w:hAnsi="Calibri" w:cs="Calibri"/>
      <w:lang w:eastAsia="en-US"/>
    </w:rPr>
  </w:style>
  <w:style w:type="paragraph" w:styleId="ae">
    <w:name w:val="Normal (Web)"/>
    <w:basedOn w:val="a"/>
    <w:uiPriority w:val="99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1232C9"/>
    <w:rPr>
      <w:rFonts w:cs="Times New Roman"/>
      <w:b/>
      <w:bCs/>
    </w:rPr>
  </w:style>
  <w:style w:type="character" w:styleId="af0">
    <w:name w:val="Emphasis"/>
    <w:basedOn w:val="a0"/>
    <w:uiPriority w:val="20"/>
    <w:qFormat/>
    <w:rsid w:val="001232C9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1232C9"/>
    <w:rPr>
      <w:rFonts w:cs="Times New Roman"/>
    </w:rPr>
  </w:style>
  <w:style w:type="paragraph" w:customStyle="1" w:styleId="ConsPlusCell">
    <w:name w:val="ConsPlusCell"/>
    <w:uiPriority w:val="99"/>
    <w:rsid w:val="001232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uiPriority w:val="99"/>
    <w:rsid w:val="001232C9"/>
    <w:pPr>
      <w:spacing w:before="240"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1232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1232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1232C9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Title"/>
    <w:basedOn w:val="a"/>
    <w:next w:val="af8"/>
    <w:link w:val="af9"/>
    <w:uiPriority w:val="99"/>
    <w:qFormat/>
    <w:rsid w:val="001232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9">
    <w:name w:val="Название Знак"/>
    <w:basedOn w:val="a0"/>
    <w:link w:val="af7"/>
    <w:uiPriority w:val="99"/>
    <w:rsid w:val="001232C9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8">
    <w:name w:val="Subtitle"/>
    <w:basedOn w:val="a"/>
    <w:next w:val="a"/>
    <w:link w:val="afa"/>
    <w:uiPriority w:val="99"/>
    <w:qFormat/>
    <w:rsid w:val="001232C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99"/>
    <w:rsid w:val="001232C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b">
    <w:name w:val="Основной текст_"/>
    <w:link w:val="31"/>
    <w:locked/>
    <w:rsid w:val="001232C9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b"/>
    <w:rsid w:val="001232C9"/>
    <w:pPr>
      <w:widowControl w:val="0"/>
      <w:shd w:val="clear" w:color="auto" w:fill="FFFFFF"/>
      <w:spacing w:after="0" w:line="240" w:lineRule="atLeast"/>
      <w:ind w:hanging="1120"/>
      <w:jc w:val="both"/>
    </w:pPr>
    <w:rPr>
      <w:sz w:val="27"/>
      <w:shd w:val="clear" w:color="auto" w:fill="FFFFFF"/>
    </w:rPr>
  </w:style>
  <w:style w:type="paragraph" w:customStyle="1" w:styleId="Noparagraphstyle">
    <w:name w:val="[No paragraph style]"/>
    <w:rsid w:val="001232C9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c">
    <w:name w:val="Основной"/>
    <w:basedOn w:val="a"/>
    <w:link w:val="afd"/>
    <w:rsid w:val="001232C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Знак"/>
    <w:link w:val="afc"/>
    <w:locked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TOC Heading"/>
    <w:basedOn w:val="1"/>
    <w:next w:val="a"/>
    <w:uiPriority w:val="99"/>
    <w:qFormat/>
    <w:rsid w:val="001232C9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2">
    <w:name w:val="toc 1"/>
    <w:basedOn w:val="a"/>
    <w:next w:val="a"/>
    <w:autoRedefine/>
    <w:uiPriority w:val="99"/>
    <w:unhideWhenUsed/>
    <w:qFormat/>
    <w:rsid w:val="001232C9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5">
    <w:name w:val="toc 2"/>
    <w:basedOn w:val="a"/>
    <w:next w:val="a"/>
    <w:autoRedefine/>
    <w:uiPriority w:val="99"/>
    <w:unhideWhenUsed/>
    <w:qFormat/>
    <w:rsid w:val="001232C9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f">
    <w:name w:val="footnote reference"/>
    <w:basedOn w:val="a0"/>
    <w:uiPriority w:val="99"/>
    <w:unhideWhenUsed/>
    <w:rsid w:val="001232C9"/>
    <w:rPr>
      <w:rFonts w:cs="Times New Roman"/>
      <w:vertAlign w:val="superscript"/>
    </w:rPr>
  </w:style>
  <w:style w:type="paragraph" w:customStyle="1" w:styleId="221">
    <w:name w:val="заголовок 221"/>
    <w:basedOn w:val="1"/>
    <w:next w:val="2"/>
    <w:uiPriority w:val="99"/>
    <w:rsid w:val="001232C9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character" w:customStyle="1" w:styleId="st">
    <w:name w:val="st"/>
    <w:rsid w:val="001232C9"/>
  </w:style>
  <w:style w:type="paragraph" w:customStyle="1" w:styleId="13">
    <w:name w:val="Стиль1"/>
    <w:basedOn w:val="a"/>
    <w:link w:val="14"/>
    <w:qFormat/>
    <w:rsid w:val="001232C9"/>
    <w:pPr>
      <w:keepNext/>
      <w:autoSpaceDE w:val="0"/>
      <w:autoSpaceDN w:val="0"/>
      <w:adjustRightInd w:val="0"/>
      <w:spacing w:before="360" w:after="240" w:line="240" w:lineRule="auto"/>
      <w:ind w:left="720" w:right="709" w:hanging="36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Стиль1 Знак"/>
    <w:link w:val="13"/>
    <w:locked/>
    <w:rsid w:val="001232C9"/>
    <w:rPr>
      <w:rFonts w:ascii="Times New Roman" w:eastAsia="Times New Roman" w:hAnsi="Times New Roman" w:cs="Times New Roman"/>
      <w:b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qFormat/>
    <w:rsid w:val="001232C9"/>
    <w:pPr>
      <w:spacing w:after="100"/>
      <w:ind w:left="440"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uiPriority w:val="99"/>
    <w:unhideWhenUsed/>
    <w:rsid w:val="001232C9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rsid w:val="001232C9"/>
    <w:rPr>
      <w:rFonts w:ascii="Calibri" w:eastAsia="Times New Roman" w:hAnsi="Calibri" w:cs="Times New Roman"/>
      <w:sz w:val="16"/>
      <w:szCs w:val="16"/>
      <w:lang w:eastAsia="en-US"/>
    </w:rPr>
  </w:style>
  <w:style w:type="character" w:styleId="aff0">
    <w:name w:val="page number"/>
    <w:basedOn w:val="a0"/>
    <w:uiPriority w:val="99"/>
    <w:rsid w:val="001232C9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1232C9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1232C9"/>
    <w:pPr>
      <w:shd w:val="clear" w:color="auto" w:fill="FFFFFF"/>
      <w:spacing w:after="0" w:line="240" w:lineRule="atLeast"/>
      <w:ind w:hanging="200"/>
    </w:pPr>
    <w:rPr>
      <w:sz w:val="16"/>
    </w:rPr>
  </w:style>
  <w:style w:type="character" w:customStyle="1" w:styleId="91">
    <w:name w:val="Основной текст (9)"/>
    <w:uiPriority w:val="99"/>
    <w:rsid w:val="001232C9"/>
    <w:rPr>
      <w:rFonts w:ascii="Times New Roman" w:hAnsi="Times New Roman"/>
      <w:spacing w:val="0"/>
      <w:sz w:val="16"/>
    </w:rPr>
  </w:style>
  <w:style w:type="character" w:customStyle="1" w:styleId="FontStyle85">
    <w:name w:val="Font Style85"/>
    <w:uiPriority w:val="99"/>
    <w:rsid w:val="001232C9"/>
    <w:rPr>
      <w:rFonts w:ascii="Times New Roman" w:hAnsi="Times New Roman"/>
      <w:sz w:val="24"/>
    </w:rPr>
  </w:style>
  <w:style w:type="character" w:customStyle="1" w:styleId="aff1">
    <w:name w:val="Текст примечания Знак"/>
    <w:basedOn w:val="a0"/>
    <w:link w:val="aff2"/>
    <w:rsid w:val="001232C9"/>
    <w:rPr>
      <w:rFonts w:ascii="Times New Roman" w:eastAsia="Times New Roman" w:hAnsi="Times New Roman" w:cs="Times New Roman"/>
      <w:sz w:val="20"/>
      <w:szCs w:val="20"/>
    </w:rPr>
  </w:style>
  <w:style w:type="paragraph" w:styleId="aff2">
    <w:name w:val="annotation text"/>
    <w:basedOn w:val="a"/>
    <w:link w:val="aff1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Текст примечания Знак1"/>
    <w:basedOn w:val="a0"/>
    <w:uiPriority w:val="99"/>
    <w:semiHidden/>
    <w:rsid w:val="001232C9"/>
    <w:rPr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1232C9"/>
    <w:rPr>
      <w:rFonts w:ascii="Calibri" w:eastAsia="Times New Roman" w:hAnsi="Calibri" w:cs="Times New Roman"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rsid w:val="001232C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1232C9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Содержимое таблицы"/>
    <w:basedOn w:val="a"/>
    <w:rsid w:val="001232C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rsid w:val="001232C9"/>
  </w:style>
  <w:style w:type="character" w:customStyle="1" w:styleId="aff4">
    <w:name w:val="Тема примечания Знак"/>
    <w:basedOn w:val="aff1"/>
    <w:link w:val="aff5"/>
    <w:uiPriority w:val="99"/>
    <w:semiHidden/>
    <w:rsid w:val="001232C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5">
    <w:name w:val="annotation subject"/>
    <w:basedOn w:val="aff2"/>
    <w:next w:val="aff2"/>
    <w:link w:val="aff4"/>
    <w:uiPriority w:val="99"/>
    <w:semiHidden/>
    <w:rsid w:val="001232C9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1232C9"/>
    <w:rPr>
      <w:b/>
      <w:bCs/>
      <w:sz w:val="20"/>
      <w:szCs w:val="20"/>
    </w:rPr>
  </w:style>
  <w:style w:type="character" w:customStyle="1" w:styleId="aff6">
    <w:name w:val="Знак Знак"/>
    <w:rsid w:val="001232C9"/>
    <w:rPr>
      <w:sz w:val="24"/>
      <w:lang w:val="ru-RU" w:eastAsia="ru-RU"/>
    </w:rPr>
  </w:style>
  <w:style w:type="paragraph" w:styleId="26">
    <w:name w:val="List Bullet 2"/>
    <w:basedOn w:val="a"/>
    <w:autoRedefine/>
    <w:uiPriority w:val="99"/>
    <w:semiHidden/>
    <w:rsid w:val="001232C9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WW8Num6z0">
    <w:name w:val="WW8Num6z0"/>
    <w:rsid w:val="001232C9"/>
    <w:rPr>
      <w:rFonts w:ascii="Symbol" w:hAnsi="Symbol"/>
    </w:rPr>
  </w:style>
  <w:style w:type="paragraph" w:customStyle="1" w:styleId="aff7">
    <w:name w:val="Обычный (паспорт)"/>
    <w:basedOn w:val="a"/>
    <w:rsid w:val="001232C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8">
    <w:name w:val="Обычный по центру"/>
    <w:basedOn w:val="a"/>
    <w:rsid w:val="001232C9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Обычный в таблице"/>
    <w:basedOn w:val="a"/>
    <w:rsid w:val="001232C9"/>
    <w:p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rsid w:val="001232C9"/>
    <w:rPr>
      <w:rFonts w:ascii="Times New Roman" w:hAnsi="Times New Roman" w:cs="Times New Roman"/>
      <w:sz w:val="24"/>
      <w:szCs w:val="24"/>
    </w:rPr>
  </w:style>
  <w:style w:type="paragraph" w:customStyle="1" w:styleId="27">
    <w:name w:val="Знак Знак2 Знак Знак Знак Знак Знак Знак Знак"/>
    <w:basedOn w:val="a"/>
    <w:rsid w:val="001232C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FontStyle64">
    <w:name w:val="Font Style64"/>
    <w:uiPriority w:val="99"/>
    <w:rsid w:val="001232C9"/>
    <w:rPr>
      <w:rFonts w:ascii="Times New Roman" w:hAnsi="Times New Roman" w:cs="Times New Roman"/>
      <w:sz w:val="26"/>
      <w:szCs w:val="26"/>
    </w:rPr>
  </w:style>
  <w:style w:type="paragraph" w:customStyle="1" w:styleId="17">
    <w:name w:val="Абзац списка1"/>
    <w:basedOn w:val="a"/>
    <w:rsid w:val="001232C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Title">
    <w:name w:val="ConsTitle"/>
    <w:rsid w:val="001232C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Style12">
    <w:name w:val="Style12"/>
    <w:basedOn w:val="a"/>
    <w:uiPriority w:val="99"/>
    <w:rsid w:val="001232C9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8">
    <w:name w:val="Основной текст Знак1"/>
    <w:aliases w:val="Основной текст1 Знак1,Основной текст Знак Знак Знак1,bt Знак1"/>
    <w:uiPriority w:val="99"/>
    <w:rsid w:val="001232C9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a">
    <w:name w:val="Таблицы (моноширинный)"/>
    <w:basedOn w:val="a"/>
    <w:next w:val="a"/>
    <w:rsid w:val="001232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fb">
    <w:name w:val="Body Text First Indent"/>
    <w:basedOn w:val="aa"/>
    <w:link w:val="affc"/>
    <w:uiPriority w:val="99"/>
    <w:rsid w:val="001232C9"/>
    <w:pPr>
      <w:spacing w:before="240" w:line="240" w:lineRule="auto"/>
      <w:ind w:firstLine="210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c">
    <w:name w:val="Красная строка Знак"/>
    <w:basedOn w:val="ab"/>
    <w:link w:val="affb"/>
    <w:uiPriority w:val="99"/>
    <w:rsid w:val="001232C9"/>
    <w:rPr>
      <w:rFonts w:ascii="Times New Roman" w:eastAsia="Times New Roman" w:hAnsi="Times New Roman" w:cs="Times New Roman"/>
      <w:bCs/>
      <w:sz w:val="24"/>
      <w:szCs w:val="24"/>
      <w:lang w:eastAsia="en-US"/>
    </w:rPr>
  </w:style>
  <w:style w:type="character" w:customStyle="1" w:styleId="71">
    <w:name w:val="Знак Знак7"/>
    <w:rsid w:val="001232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1">
    <w:name w:val="Знак Знак8"/>
    <w:rsid w:val="001232C9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paragraph" w:customStyle="1" w:styleId="170">
    <w:name w:val="Знак Знак17 Знак Знак"/>
    <w:basedOn w:val="a"/>
    <w:rsid w:val="001232C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8">
    <w:name w:val="Абзац списка2"/>
    <w:basedOn w:val="a"/>
    <w:link w:val="ListParagraphChar"/>
    <w:rsid w:val="001232C9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28"/>
    <w:locked/>
    <w:rsid w:val="001232C9"/>
    <w:rPr>
      <w:rFonts w:ascii="Calibri" w:eastAsia="Calibri" w:hAnsi="Calibri" w:cs="Times New Roman"/>
      <w:sz w:val="20"/>
      <w:szCs w:val="20"/>
    </w:rPr>
  </w:style>
  <w:style w:type="character" w:styleId="affd">
    <w:name w:val="FollowedHyperlink"/>
    <w:basedOn w:val="a0"/>
    <w:uiPriority w:val="99"/>
    <w:semiHidden/>
    <w:unhideWhenUsed/>
    <w:rsid w:val="001232C9"/>
    <w:rPr>
      <w:color w:val="800080"/>
      <w:u w:val="single"/>
    </w:rPr>
  </w:style>
  <w:style w:type="paragraph" w:customStyle="1" w:styleId="xl65">
    <w:name w:val="xl65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1">
    <w:name w:val="xl7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4">
    <w:name w:val="xl7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8">
    <w:name w:val="xl78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0">
    <w:name w:val="xl8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2">
    <w:name w:val="xl8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4">
    <w:name w:val="xl9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9">
    <w:name w:val="xl99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0">
    <w:name w:val="xl100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1">
    <w:name w:val="xl10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1232C9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5">
    <w:name w:val="xl10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6">
    <w:name w:val="xl106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1232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6">
    <w:name w:val="xl126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7">
    <w:name w:val="xl12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31">
    <w:name w:val="xl13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2">
    <w:name w:val="xl132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3">
    <w:name w:val="xl133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9">
    <w:name w:val="xl139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6">
    <w:name w:val="xl146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7">
    <w:name w:val="xl147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49">
    <w:name w:val="xl149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1">
    <w:name w:val="xl151"/>
    <w:basedOn w:val="a"/>
    <w:rsid w:val="00123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2">
    <w:name w:val="xl152"/>
    <w:basedOn w:val="a"/>
    <w:rsid w:val="001232C9"/>
    <w:pPr>
      <w:pBdr>
        <w:top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3">
    <w:name w:val="xl153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4">
    <w:name w:val="xl15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55">
    <w:name w:val="xl155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6">
    <w:name w:val="xl156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9">
    <w:name w:val="xl15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2">
    <w:name w:val="xl162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4">
    <w:name w:val="xl16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5">
    <w:name w:val="xl165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6">
    <w:name w:val="xl166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7">
    <w:name w:val="xl16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8">
    <w:name w:val="xl168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69">
    <w:name w:val="xl16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70">
    <w:name w:val="xl17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1232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4">
    <w:name w:val="xl17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5">
    <w:name w:val="xl17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6">
    <w:name w:val="xl176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7">
    <w:name w:val="xl17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8">
    <w:name w:val="xl17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9">
    <w:name w:val="xl179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0">
    <w:name w:val="xl180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1">
    <w:name w:val="xl18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2">
    <w:name w:val="xl182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3">
    <w:name w:val="xl18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4">
    <w:name w:val="xl184"/>
    <w:basedOn w:val="a"/>
    <w:rsid w:val="00123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5">
    <w:name w:val="xl185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6">
    <w:name w:val="xl186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7">
    <w:name w:val="xl18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8">
    <w:name w:val="xl18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9">
    <w:name w:val="xl189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0">
    <w:name w:val="xl19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8">
    <w:name w:val="xl19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9">
    <w:name w:val="xl19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0">
    <w:name w:val="xl20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1">
    <w:name w:val="xl20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2">
    <w:name w:val="xl20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3">
    <w:name w:val="xl203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4">
    <w:name w:val="xl20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5">
    <w:name w:val="xl20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6">
    <w:name w:val="xl206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7">
    <w:name w:val="xl20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8">
    <w:name w:val="xl20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9">
    <w:name w:val="xl209"/>
    <w:basedOn w:val="a"/>
    <w:rsid w:val="001232C9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0">
    <w:name w:val="xl210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xl211">
    <w:name w:val="xl211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2">
    <w:name w:val="xl212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3">
    <w:name w:val="xl213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6">
    <w:name w:val="xl216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7">
    <w:name w:val="xl21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8">
    <w:name w:val="xl218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9">
    <w:name w:val="xl21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0">
    <w:name w:val="xl22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1">
    <w:name w:val="xl221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2">
    <w:name w:val="xl222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3">
    <w:name w:val="xl22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4">
    <w:name w:val="xl22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5">
    <w:name w:val="xl22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26">
    <w:name w:val="xl226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7">
    <w:name w:val="xl22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8">
    <w:name w:val="xl228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9">
    <w:name w:val="xl22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0">
    <w:name w:val="xl23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1">
    <w:name w:val="xl23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2">
    <w:name w:val="xl232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3">
    <w:name w:val="xl233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4">
    <w:name w:val="xl234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5">
    <w:name w:val="xl235"/>
    <w:basedOn w:val="a"/>
    <w:rsid w:val="001232C9"/>
    <w:pPr>
      <w:pBdr>
        <w:top w:val="single" w:sz="4" w:space="0" w:color="auto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6">
    <w:name w:val="xl236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7">
    <w:name w:val="xl237"/>
    <w:basedOn w:val="a"/>
    <w:rsid w:val="001232C9"/>
    <w:pPr>
      <w:pBdr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8">
    <w:name w:val="xl23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39">
    <w:name w:val="xl23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40">
    <w:name w:val="xl24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1">
    <w:name w:val="xl24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2">
    <w:name w:val="xl24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3">
    <w:name w:val="xl243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4">
    <w:name w:val="xl244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5">
    <w:name w:val="xl245"/>
    <w:basedOn w:val="a"/>
    <w:rsid w:val="001232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6">
    <w:name w:val="xl24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7">
    <w:name w:val="xl247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8">
    <w:name w:val="xl248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9">
    <w:name w:val="xl249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0">
    <w:name w:val="xl250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51">
    <w:name w:val="xl25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2">
    <w:name w:val="xl252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3">
    <w:name w:val="xl25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1232C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123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123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8">
    <w:name w:val="xl258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9">
    <w:name w:val="xl25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0">
    <w:name w:val="xl26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1">
    <w:name w:val="xl261"/>
    <w:basedOn w:val="a"/>
    <w:rsid w:val="001232C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2">
    <w:name w:val="xl262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3">
    <w:name w:val="xl26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7">
    <w:name w:val="xl267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8">
    <w:name w:val="xl26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69">
    <w:name w:val="xl26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70">
    <w:name w:val="xl27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a"/>
    <w:rsid w:val="001232C9"/>
    <w:pPr>
      <w:pBdr>
        <w:top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2">
    <w:name w:val="xl272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3">
    <w:name w:val="xl273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4">
    <w:name w:val="xl27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5">
    <w:name w:val="xl275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6">
    <w:name w:val="xl27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7">
    <w:name w:val="xl277"/>
    <w:basedOn w:val="a"/>
    <w:rsid w:val="001232C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8">
    <w:name w:val="xl278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9">
    <w:name w:val="xl279"/>
    <w:basedOn w:val="a"/>
    <w:rsid w:val="001232C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0">
    <w:name w:val="xl280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1">
    <w:name w:val="xl281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2">
    <w:name w:val="xl282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3">
    <w:name w:val="xl283"/>
    <w:basedOn w:val="a"/>
    <w:rsid w:val="001232C9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4">
    <w:name w:val="xl284"/>
    <w:basedOn w:val="a"/>
    <w:rsid w:val="001232C9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5">
    <w:name w:val="xl285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6">
    <w:name w:val="xl286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7">
    <w:name w:val="xl287"/>
    <w:basedOn w:val="a"/>
    <w:rsid w:val="001232C9"/>
    <w:pPr>
      <w:pBdr>
        <w:top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8">
    <w:name w:val="xl288"/>
    <w:basedOn w:val="a"/>
    <w:rsid w:val="001232C9"/>
    <w:pPr>
      <w:pBdr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9">
    <w:name w:val="xl28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290">
    <w:name w:val="xl29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1">
    <w:name w:val="xl291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2">
    <w:name w:val="xl292"/>
    <w:basedOn w:val="a"/>
    <w:rsid w:val="001232C9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3">
    <w:name w:val="xl293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4">
    <w:name w:val="xl294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5">
    <w:name w:val="xl295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6">
    <w:name w:val="xl296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7">
    <w:name w:val="xl297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8">
    <w:name w:val="xl298"/>
    <w:basedOn w:val="a"/>
    <w:rsid w:val="00123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9">
    <w:name w:val="xl299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300">
    <w:name w:val="xl300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301">
    <w:name w:val="xl301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table" w:styleId="affe">
    <w:name w:val="Table Grid"/>
    <w:basedOn w:val="a1"/>
    <w:uiPriority w:val="59"/>
    <w:rsid w:val="001232C9"/>
    <w:pPr>
      <w:spacing w:after="0" w:line="240" w:lineRule="auto"/>
      <w:ind w:firstLine="56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1232C9"/>
  </w:style>
  <w:style w:type="paragraph" w:customStyle="1" w:styleId="msonospacingmrcssattr">
    <w:name w:val="msonospacing_mr_css_attr"/>
    <w:basedOn w:val="a"/>
    <w:rsid w:val="00AD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annotation reference"/>
    <w:rsid w:val="001C421E"/>
    <w:rPr>
      <w:sz w:val="16"/>
      <w:szCs w:val="16"/>
    </w:rPr>
  </w:style>
  <w:style w:type="paragraph" w:customStyle="1" w:styleId="xl63">
    <w:name w:val="xl63"/>
    <w:basedOn w:val="a"/>
    <w:rsid w:val="005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64">
    <w:name w:val="xl64"/>
    <w:basedOn w:val="a"/>
    <w:rsid w:val="005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9408A2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1232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232C9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99"/>
    <w:qFormat/>
    <w:rsid w:val="001232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1232C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1232C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uiPriority w:val="9"/>
    <w:qFormat/>
    <w:rsid w:val="001232C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1232C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1232C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1232C9"/>
    <w:pPr>
      <w:keepNext/>
      <w:spacing w:after="0" w:line="240" w:lineRule="auto"/>
      <w:ind w:left="72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D43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 Indent"/>
    <w:basedOn w:val="a"/>
    <w:link w:val="a4"/>
    <w:rsid w:val="00534631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3463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1232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232C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232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1232C9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1232C9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90">
    <w:name w:val="Заголовок 9 Знак"/>
    <w:basedOn w:val="a0"/>
    <w:link w:val="9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232C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1232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unhideWhenUsed/>
    <w:rsid w:val="001232C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rsid w:val="001232C9"/>
    <w:rPr>
      <w:rFonts w:ascii="Tahoma" w:eastAsiaTheme="minorHAnsi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unhideWhenUsed/>
    <w:rsid w:val="001232C9"/>
    <w:rPr>
      <w:color w:val="0000FF"/>
      <w:u w:val="single"/>
    </w:rPr>
  </w:style>
  <w:style w:type="paragraph" w:styleId="a8">
    <w:name w:val="List Paragraph"/>
    <w:basedOn w:val="a"/>
    <w:link w:val="a9"/>
    <w:qFormat/>
    <w:rsid w:val="001232C9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Абзац списка Знак"/>
    <w:link w:val="a8"/>
    <w:locked/>
    <w:rsid w:val="001232C9"/>
    <w:rPr>
      <w:rFonts w:eastAsiaTheme="minorHAnsi"/>
      <w:lang w:eastAsia="en-US"/>
    </w:rPr>
  </w:style>
  <w:style w:type="paragraph" w:customStyle="1" w:styleId="11">
    <w:name w:val="Обычный1"/>
    <w:rsid w:val="001232C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aliases w:val="Основной текст1,Основной текст Знак Знак,bt"/>
    <w:basedOn w:val="a"/>
    <w:link w:val="ab"/>
    <w:uiPriority w:val="99"/>
    <w:unhideWhenUsed/>
    <w:rsid w:val="001232C9"/>
    <w:pPr>
      <w:spacing w:after="120"/>
    </w:pPr>
    <w:rPr>
      <w:rFonts w:eastAsiaTheme="minorHAnsi"/>
      <w:lang w:eastAsia="en-US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basedOn w:val="a0"/>
    <w:link w:val="aa"/>
    <w:uiPriority w:val="99"/>
    <w:rsid w:val="001232C9"/>
    <w:rPr>
      <w:rFonts w:eastAsiaTheme="minorHAnsi"/>
      <w:lang w:eastAsia="en-US"/>
    </w:rPr>
  </w:style>
  <w:style w:type="paragraph" w:customStyle="1" w:styleId="western">
    <w:name w:val="western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23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32C9"/>
    <w:rPr>
      <w:rFonts w:ascii="Courier New" w:eastAsia="Times New Roman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1232C9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232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auiue">
    <w:name w:val="Iau?iue"/>
    <w:uiPriority w:val="99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1232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232C9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1232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No Spacing"/>
    <w:link w:val="ad"/>
    <w:uiPriority w:val="1"/>
    <w:qFormat/>
    <w:rsid w:val="001232C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1232C9"/>
    <w:rPr>
      <w:rFonts w:ascii="Calibri" w:eastAsia="Times New Roman" w:hAnsi="Calibri" w:cs="Calibri"/>
      <w:lang w:eastAsia="en-US"/>
    </w:rPr>
  </w:style>
  <w:style w:type="paragraph" w:styleId="ae">
    <w:name w:val="Normal (Web)"/>
    <w:basedOn w:val="a"/>
    <w:uiPriority w:val="99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1232C9"/>
    <w:rPr>
      <w:rFonts w:cs="Times New Roman"/>
      <w:b/>
      <w:bCs/>
    </w:rPr>
  </w:style>
  <w:style w:type="character" w:styleId="af0">
    <w:name w:val="Emphasis"/>
    <w:basedOn w:val="a0"/>
    <w:uiPriority w:val="20"/>
    <w:qFormat/>
    <w:rsid w:val="001232C9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1232C9"/>
    <w:rPr>
      <w:rFonts w:cs="Times New Roman"/>
    </w:rPr>
  </w:style>
  <w:style w:type="paragraph" w:customStyle="1" w:styleId="ConsPlusCell">
    <w:name w:val="ConsPlusCell"/>
    <w:uiPriority w:val="99"/>
    <w:rsid w:val="001232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uiPriority w:val="99"/>
    <w:rsid w:val="001232C9"/>
    <w:pPr>
      <w:spacing w:before="240"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1232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1232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1232C9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Title"/>
    <w:basedOn w:val="a"/>
    <w:next w:val="af8"/>
    <w:link w:val="af9"/>
    <w:uiPriority w:val="99"/>
    <w:qFormat/>
    <w:rsid w:val="001232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9">
    <w:name w:val="Название Знак"/>
    <w:basedOn w:val="a0"/>
    <w:link w:val="af7"/>
    <w:uiPriority w:val="99"/>
    <w:rsid w:val="001232C9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8">
    <w:name w:val="Subtitle"/>
    <w:basedOn w:val="a"/>
    <w:next w:val="a"/>
    <w:link w:val="afa"/>
    <w:uiPriority w:val="99"/>
    <w:qFormat/>
    <w:rsid w:val="001232C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99"/>
    <w:rsid w:val="001232C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b">
    <w:name w:val="Основной текст_"/>
    <w:link w:val="31"/>
    <w:locked/>
    <w:rsid w:val="001232C9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b"/>
    <w:rsid w:val="001232C9"/>
    <w:pPr>
      <w:widowControl w:val="0"/>
      <w:shd w:val="clear" w:color="auto" w:fill="FFFFFF"/>
      <w:spacing w:after="0" w:line="240" w:lineRule="atLeast"/>
      <w:ind w:hanging="1120"/>
      <w:jc w:val="both"/>
    </w:pPr>
    <w:rPr>
      <w:sz w:val="27"/>
      <w:shd w:val="clear" w:color="auto" w:fill="FFFFFF"/>
    </w:rPr>
  </w:style>
  <w:style w:type="paragraph" w:customStyle="1" w:styleId="Noparagraphstyle">
    <w:name w:val="[No paragraph style]"/>
    <w:rsid w:val="001232C9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c">
    <w:name w:val="Основной"/>
    <w:basedOn w:val="a"/>
    <w:link w:val="afd"/>
    <w:rsid w:val="001232C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Знак"/>
    <w:link w:val="afc"/>
    <w:locked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TOC Heading"/>
    <w:basedOn w:val="1"/>
    <w:next w:val="a"/>
    <w:uiPriority w:val="99"/>
    <w:qFormat/>
    <w:rsid w:val="001232C9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2">
    <w:name w:val="toc 1"/>
    <w:basedOn w:val="a"/>
    <w:next w:val="a"/>
    <w:autoRedefine/>
    <w:uiPriority w:val="99"/>
    <w:unhideWhenUsed/>
    <w:qFormat/>
    <w:rsid w:val="001232C9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5">
    <w:name w:val="toc 2"/>
    <w:basedOn w:val="a"/>
    <w:next w:val="a"/>
    <w:autoRedefine/>
    <w:uiPriority w:val="99"/>
    <w:unhideWhenUsed/>
    <w:qFormat/>
    <w:rsid w:val="001232C9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f">
    <w:name w:val="footnote reference"/>
    <w:basedOn w:val="a0"/>
    <w:uiPriority w:val="99"/>
    <w:unhideWhenUsed/>
    <w:rsid w:val="001232C9"/>
    <w:rPr>
      <w:rFonts w:cs="Times New Roman"/>
      <w:vertAlign w:val="superscript"/>
    </w:rPr>
  </w:style>
  <w:style w:type="paragraph" w:customStyle="1" w:styleId="221">
    <w:name w:val="заголовок 221"/>
    <w:basedOn w:val="1"/>
    <w:next w:val="2"/>
    <w:uiPriority w:val="99"/>
    <w:rsid w:val="001232C9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character" w:customStyle="1" w:styleId="st">
    <w:name w:val="st"/>
    <w:rsid w:val="001232C9"/>
  </w:style>
  <w:style w:type="paragraph" w:customStyle="1" w:styleId="13">
    <w:name w:val="Стиль1"/>
    <w:basedOn w:val="a"/>
    <w:link w:val="14"/>
    <w:qFormat/>
    <w:rsid w:val="001232C9"/>
    <w:pPr>
      <w:keepNext/>
      <w:autoSpaceDE w:val="0"/>
      <w:autoSpaceDN w:val="0"/>
      <w:adjustRightInd w:val="0"/>
      <w:spacing w:before="360" w:after="240" w:line="240" w:lineRule="auto"/>
      <w:ind w:left="720" w:right="709" w:hanging="36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Стиль1 Знак"/>
    <w:link w:val="13"/>
    <w:locked/>
    <w:rsid w:val="001232C9"/>
    <w:rPr>
      <w:rFonts w:ascii="Times New Roman" w:eastAsia="Times New Roman" w:hAnsi="Times New Roman" w:cs="Times New Roman"/>
      <w:b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qFormat/>
    <w:rsid w:val="001232C9"/>
    <w:pPr>
      <w:spacing w:after="100"/>
      <w:ind w:left="440"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uiPriority w:val="99"/>
    <w:unhideWhenUsed/>
    <w:rsid w:val="001232C9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rsid w:val="001232C9"/>
    <w:rPr>
      <w:rFonts w:ascii="Calibri" w:eastAsia="Times New Roman" w:hAnsi="Calibri" w:cs="Times New Roman"/>
      <w:sz w:val="16"/>
      <w:szCs w:val="16"/>
      <w:lang w:eastAsia="en-US"/>
    </w:rPr>
  </w:style>
  <w:style w:type="character" w:styleId="aff0">
    <w:name w:val="page number"/>
    <w:basedOn w:val="a0"/>
    <w:uiPriority w:val="99"/>
    <w:rsid w:val="001232C9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1232C9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1232C9"/>
    <w:pPr>
      <w:shd w:val="clear" w:color="auto" w:fill="FFFFFF"/>
      <w:spacing w:after="0" w:line="240" w:lineRule="atLeast"/>
      <w:ind w:hanging="200"/>
    </w:pPr>
    <w:rPr>
      <w:sz w:val="16"/>
    </w:rPr>
  </w:style>
  <w:style w:type="character" w:customStyle="1" w:styleId="91">
    <w:name w:val="Основной текст (9)"/>
    <w:uiPriority w:val="99"/>
    <w:rsid w:val="001232C9"/>
    <w:rPr>
      <w:rFonts w:ascii="Times New Roman" w:hAnsi="Times New Roman"/>
      <w:spacing w:val="0"/>
      <w:sz w:val="16"/>
    </w:rPr>
  </w:style>
  <w:style w:type="character" w:customStyle="1" w:styleId="FontStyle85">
    <w:name w:val="Font Style85"/>
    <w:uiPriority w:val="99"/>
    <w:rsid w:val="001232C9"/>
    <w:rPr>
      <w:rFonts w:ascii="Times New Roman" w:hAnsi="Times New Roman"/>
      <w:sz w:val="24"/>
    </w:rPr>
  </w:style>
  <w:style w:type="character" w:customStyle="1" w:styleId="aff1">
    <w:name w:val="Текст примечания Знак"/>
    <w:basedOn w:val="a0"/>
    <w:link w:val="aff2"/>
    <w:rsid w:val="001232C9"/>
    <w:rPr>
      <w:rFonts w:ascii="Times New Roman" w:eastAsia="Times New Roman" w:hAnsi="Times New Roman" w:cs="Times New Roman"/>
      <w:sz w:val="20"/>
      <w:szCs w:val="20"/>
    </w:rPr>
  </w:style>
  <w:style w:type="paragraph" w:styleId="aff2">
    <w:name w:val="annotation text"/>
    <w:basedOn w:val="a"/>
    <w:link w:val="aff1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Текст примечания Знак1"/>
    <w:basedOn w:val="a0"/>
    <w:uiPriority w:val="99"/>
    <w:semiHidden/>
    <w:rsid w:val="001232C9"/>
    <w:rPr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1232C9"/>
    <w:rPr>
      <w:rFonts w:ascii="Calibri" w:eastAsia="Times New Roman" w:hAnsi="Calibri" w:cs="Times New Roman"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rsid w:val="001232C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1232C9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Содержимое таблицы"/>
    <w:basedOn w:val="a"/>
    <w:rsid w:val="001232C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rsid w:val="001232C9"/>
  </w:style>
  <w:style w:type="character" w:customStyle="1" w:styleId="aff4">
    <w:name w:val="Тема примечания Знак"/>
    <w:basedOn w:val="aff1"/>
    <w:link w:val="aff5"/>
    <w:uiPriority w:val="99"/>
    <w:semiHidden/>
    <w:rsid w:val="001232C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5">
    <w:name w:val="annotation subject"/>
    <w:basedOn w:val="aff2"/>
    <w:next w:val="aff2"/>
    <w:link w:val="aff4"/>
    <w:uiPriority w:val="99"/>
    <w:semiHidden/>
    <w:rsid w:val="001232C9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1232C9"/>
    <w:rPr>
      <w:b/>
      <w:bCs/>
      <w:sz w:val="20"/>
      <w:szCs w:val="20"/>
    </w:rPr>
  </w:style>
  <w:style w:type="character" w:customStyle="1" w:styleId="aff6">
    <w:name w:val="Знак Знак"/>
    <w:rsid w:val="001232C9"/>
    <w:rPr>
      <w:sz w:val="24"/>
      <w:lang w:val="ru-RU" w:eastAsia="ru-RU"/>
    </w:rPr>
  </w:style>
  <w:style w:type="paragraph" w:styleId="26">
    <w:name w:val="List Bullet 2"/>
    <w:basedOn w:val="a"/>
    <w:autoRedefine/>
    <w:uiPriority w:val="99"/>
    <w:semiHidden/>
    <w:rsid w:val="001232C9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WW8Num6z0">
    <w:name w:val="WW8Num6z0"/>
    <w:rsid w:val="001232C9"/>
    <w:rPr>
      <w:rFonts w:ascii="Symbol" w:hAnsi="Symbol"/>
    </w:rPr>
  </w:style>
  <w:style w:type="paragraph" w:customStyle="1" w:styleId="aff7">
    <w:name w:val="Обычный (паспорт)"/>
    <w:basedOn w:val="a"/>
    <w:rsid w:val="001232C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8">
    <w:name w:val="Обычный по центру"/>
    <w:basedOn w:val="a"/>
    <w:rsid w:val="001232C9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Обычный в таблице"/>
    <w:basedOn w:val="a"/>
    <w:rsid w:val="001232C9"/>
    <w:p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rsid w:val="001232C9"/>
    <w:rPr>
      <w:rFonts w:ascii="Times New Roman" w:hAnsi="Times New Roman" w:cs="Times New Roman"/>
      <w:sz w:val="24"/>
      <w:szCs w:val="24"/>
    </w:rPr>
  </w:style>
  <w:style w:type="paragraph" w:customStyle="1" w:styleId="27">
    <w:name w:val="Знак Знак2 Знак Знак Знак Знак Знак Знак Знак"/>
    <w:basedOn w:val="a"/>
    <w:rsid w:val="001232C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FontStyle64">
    <w:name w:val="Font Style64"/>
    <w:uiPriority w:val="99"/>
    <w:rsid w:val="001232C9"/>
    <w:rPr>
      <w:rFonts w:ascii="Times New Roman" w:hAnsi="Times New Roman" w:cs="Times New Roman"/>
      <w:sz w:val="26"/>
      <w:szCs w:val="26"/>
    </w:rPr>
  </w:style>
  <w:style w:type="paragraph" w:customStyle="1" w:styleId="17">
    <w:name w:val="Абзац списка1"/>
    <w:basedOn w:val="a"/>
    <w:rsid w:val="001232C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Title">
    <w:name w:val="ConsTitle"/>
    <w:rsid w:val="001232C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Style12">
    <w:name w:val="Style12"/>
    <w:basedOn w:val="a"/>
    <w:uiPriority w:val="99"/>
    <w:rsid w:val="001232C9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8">
    <w:name w:val="Основной текст Знак1"/>
    <w:aliases w:val="Основной текст1 Знак1,Основной текст Знак Знак Знак1,bt Знак1"/>
    <w:uiPriority w:val="99"/>
    <w:rsid w:val="001232C9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a">
    <w:name w:val="Таблицы (моноширинный)"/>
    <w:basedOn w:val="a"/>
    <w:next w:val="a"/>
    <w:rsid w:val="001232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fb">
    <w:name w:val="Body Text First Indent"/>
    <w:basedOn w:val="aa"/>
    <w:link w:val="affc"/>
    <w:uiPriority w:val="99"/>
    <w:rsid w:val="001232C9"/>
    <w:pPr>
      <w:spacing w:before="240" w:line="240" w:lineRule="auto"/>
      <w:ind w:firstLine="210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c">
    <w:name w:val="Красная строка Знак"/>
    <w:basedOn w:val="ab"/>
    <w:link w:val="affb"/>
    <w:uiPriority w:val="99"/>
    <w:rsid w:val="001232C9"/>
    <w:rPr>
      <w:rFonts w:ascii="Times New Roman" w:eastAsia="Times New Roman" w:hAnsi="Times New Roman" w:cs="Times New Roman"/>
      <w:bCs/>
      <w:sz w:val="24"/>
      <w:szCs w:val="24"/>
      <w:lang w:eastAsia="en-US"/>
    </w:rPr>
  </w:style>
  <w:style w:type="character" w:customStyle="1" w:styleId="71">
    <w:name w:val="Знак Знак7"/>
    <w:rsid w:val="001232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1">
    <w:name w:val="Знак Знак8"/>
    <w:rsid w:val="001232C9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paragraph" w:customStyle="1" w:styleId="170">
    <w:name w:val="Знак Знак17 Знак Знак"/>
    <w:basedOn w:val="a"/>
    <w:rsid w:val="001232C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8">
    <w:name w:val="Абзац списка2"/>
    <w:basedOn w:val="a"/>
    <w:link w:val="ListParagraphChar"/>
    <w:rsid w:val="001232C9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28"/>
    <w:locked/>
    <w:rsid w:val="001232C9"/>
    <w:rPr>
      <w:rFonts w:ascii="Calibri" w:eastAsia="Calibri" w:hAnsi="Calibri" w:cs="Times New Roman"/>
      <w:sz w:val="20"/>
      <w:szCs w:val="20"/>
    </w:rPr>
  </w:style>
  <w:style w:type="character" w:styleId="affd">
    <w:name w:val="FollowedHyperlink"/>
    <w:basedOn w:val="a0"/>
    <w:uiPriority w:val="99"/>
    <w:semiHidden/>
    <w:unhideWhenUsed/>
    <w:rsid w:val="001232C9"/>
    <w:rPr>
      <w:color w:val="800080"/>
      <w:u w:val="single"/>
    </w:rPr>
  </w:style>
  <w:style w:type="paragraph" w:customStyle="1" w:styleId="xl65">
    <w:name w:val="xl65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1">
    <w:name w:val="xl7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4">
    <w:name w:val="xl7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8">
    <w:name w:val="xl78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0">
    <w:name w:val="xl8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2">
    <w:name w:val="xl8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4">
    <w:name w:val="xl9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9">
    <w:name w:val="xl99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0">
    <w:name w:val="xl100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1">
    <w:name w:val="xl10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1232C9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5">
    <w:name w:val="xl10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6">
    <w:name w:val="xl106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1232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6">
    <w:name w:val="xl126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7">
    <w:name w:val="xl12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31">
    <w:name w:val="xl13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2">
    <w:name w:val="xl132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3">
    <w:name w:val="xl133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9">
    <w:name w:val="xl139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6">
    <w:name w:val="xl146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7">
    <w:name w:val="xl147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49">
    <w:name w:val="xl149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1">
    <w:name w:val="xl151"/>
    <w:basedOn w:val="a"/>
    <w:rsid w:val="00123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2">
    <w:name w:val="xl152"/>
    <w:basedOn w:val="a"/>
    <w:rsid w:val="001232C9"/>
    <w:pPr>
      <w:pBdr>
        <w:top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3">
    <w:name w:val="xl153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4">
    <w:name w:val="xl15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55">
    <w:name w:val="xl155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6">
    <w:name w:val="xl156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9">
    <w:name w:val="xl15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2">
    <w:name w:val="xl162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4">
    <w:name w:val="xl16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5">
    <w:name w:val="xl165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6">
    <w:name w:val="xl166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7">
    <w:name w:val="xl16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8">
    <w:name w:val="xl168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69">
    <w:name w:val="xl16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70">
    <w:name w:val="xl17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1232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4">
    <w:name w:val="xl17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5">
    <w:name w:val="xl17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6">
    <w:name w:val="xl176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7">
    <w:name w:val="xl17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8">
    <w:name w:val="xl17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9">
    <w:name w:val="xl179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0">
    <w:name w:val="xl180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1">
    <w:name w:val="xl18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2">
    <w:name w:val="xl182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3">
    <w:name w:val="xl18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4">
    <w:name w:val="xl184"/>
    <w:basedOn w:val="a"/>
    <w:rsid w:val="00123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5">
    <w:name w:val="xl185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6">
    <w:name w:val="xl186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7">
    <w:name w:val="xl18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8">
    <w:name w:val="xl18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9">
    <w:name w:val="xl189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0">
    <w:name w:val="xl19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8">
    <w:name w:val="xl19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9">
    <w:name w:val="xl19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0">
    <w:name w:val="xl20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1">
    <w:name w:val="xl20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2">
    <w:name w:val="xl20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3">
    <w:name w:val="xl203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4">
    <w:name w:val="xl20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5">
    <w:name w:val="xl20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6">
    <w:name w:val="xl206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7">
    <w:name w:val="xl20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8">
    <w:name w:val="xl20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9">
    <w:name w:val="xl209"/>
    <w:basedOn w:val="a"/>
    <w:rsid w:val="001232C9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0">
    <w:name w:val="xl210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xl211">
    <w:name w:val="xl211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2">
    <w:name w:val="xl212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3">
    <w:name w:val="xl213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6">
    <w:name w:val="xl216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7">
    <w:name w:val="xl21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8">
    <w:name w:val="xl218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9">
    <w:name w:val="xl21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0">
    <w:name w:val="xl22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1">
    <w:name w:val="xl221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2">
    <w:name w:val="xl222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3">
    <w:name w:val="xl22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4">
    <w:name w:val="xl22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5">
    <w:name w:val="xl22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26">
    <w:name w:val="xl226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7">
    <w:name w:val="xl22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8">
    <w:name w:val="xl228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9">
    <w:name w:val="xl22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0">
    <w:name w:val="xl23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1">
    <w:name w:val="xl23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2">
    <w:name w:val="xl232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3">
    <w:name w:val="xl233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4">
    <w:name w:val="xl234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5">
    <w:name w:val="xl235"/>
    <w:basedOn w:val="a"/>
    <w:rsid w:val="001232C9"/>
    <w:pPr>
      <w:pBdr>
        <w:top w:val="single" w:sz="4" w:space="0" w:color="auto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6">
    <w:name w:val="xl236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7">
    <w:name w:val="xl237"/>
    <w:basedOn w:val="a"/>
    <w:rsid w:val="001232C9"/>
    <w:pPr>
      <w:pBdr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8">
    <w:name w:val="xl23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39">
    <w:name w:val="xl23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40">
    <w:name w:val="xl24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1">
    <w:name w:val="xl24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2">
    <w:name w:val="xl24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3">
    <w:name w:val="xl243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4">
    <w:name w:val="xl244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5">
    <w:name w:val="xl245"/>
    <w:basedOn w:val="a"/>
    <w:rsid w:val="001232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6">
    <w:name w:val="xl24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7">
    <w:name w:val="xl247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8">
    <w:name w:val="xl248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9">
    <w:name w:val="xl249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0">
    <w:name w:val="xl250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51">
    <w:name w:val="xl25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2">
    <w:name w:val="xl252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3">
    <w:name w:val="xl25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1232C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123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123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8">
    <w:name w:val="xl258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9">
    <w:name w:val="xl25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0">
    <w:name w:val="xl26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1">
    <w:name w:val="xl261"/>
    <w:basedOn w:val="a"/>
    <w:rsid w:val="001232C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2">
    <w:name w:val="xl262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3">
    <w:name w:val="xl26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7">
    <w:name w:val="xl267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8">
    <w:name w:val="xl26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69">
    <w:name w:val="xl26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70">
    <w:name w:val="xl27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a"/>
    <w:rsid w:val="001232C9"/>
    <w:pPr>
      <w:pBdr>
        <w:top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2">
    <w:name w:val="xl272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3">
    <w:name w:val="xl273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4">
    <w:name w:val="xl27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5">
    <w:name w:val="xl275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6">
    <w:name w:val="xl27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7">
    <w:name w:val="xl277"/>
    <w:basedOn w:val="a"/>
    <w:rsid w:val="001232C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8">
    <w:name w:val="xl278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9">
    <w:name w:val="xl279"/>
    <w:basedOn w:val="a"/>
    <w:rsid w:val="001232C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0">
    <w:name w:val="xl280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1">
    <w:name w:val="xl281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2">
    <w:name w:val="xl282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3">
    <w:name w:val="xl283"/>
    <w:basedOn w:val="a"/>
    <w:rsid w:val="001232C9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4">
    <w:name w:val="xl284"/>
    <w:basedOn w:val="a"/>
    <w:rsid w:val="001232C9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5">
    <w:name w:val="xl285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6">
    <w:name w:val="xl286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7">
    <w:name w:val="xl287"/>
    <w:basedOn w:val="a"/>
    <w:rsid w:val="001232C9"/>
    <w:pPr>
      <w:pBdr>
        <w:top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8">
    <w:name w:val="xl288"/>
    <w:basedOn w:val="a"/>
    <w:rsid w:val="001232C9"/>
    <w:pPr>
      <w:pBdr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9">
    <w:name w:val="xl28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290">
    <w:name w:val="xl29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1">
    <w:name w:val="xl291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2">
    <w:name w:val="xl292"/>
    <w:basedOn w:val="a"/>
    <w:rsid w:val="001232C9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3">
    <w:name w:val="xl293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4">
    <w:name w:val="xl294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5">
    <w:name w:val="xl295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6">
    <w:name w:val="xl296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7">
    <w:name w:val="xl297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8">
    <w:name w:val="xl298"/>
    <w:basedOn w:val="a"/>
    <w:rsid w:val="00123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9">
    <w:name w:val="xl299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300">
    <w:name w:val="xl300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301">
    <w:name w:val="xl301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table" w:styleId="affe">
    <w:name w:val="Table Grid"/>
    <w:basedOn w:val="a1"/>
    <w:uiPriority w:val="59"/>
    <w:rsid w:val="001232C9"/>
    <w:pPr>
      <w:spacing w:after="0" w:line="240" w:lineRule="auto"/>
      <w:ind w:firstLine="56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1232C9"/>
  </w:style>
  <w:style w:type="paragraph" w:customStyle="1" w:styleId="msonospacingmrcssattr">
    <w:name w:val="msonospacing_mr_css_attr"/>
    <w:basedOn w:val="a"/>
    <w:rsid w:val="00AD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annotation reference"/>
    <w:rsid w:val="001C421E"/>
    <w:rPr>
      <w:sz w:val="16"/>
      <w:szCs w:val="16"/>
    </w:rPr>
  </w:style>
  <w:style w:type="paragraph" w:customStyle="1" w:styleId="xl63">
    <w:name w:val="xl63"/>
    <w:basedOn w:val="a"/>
    <w:rsid w:val="005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64">
    <w:name w:val="xl64"/>
    <w:basedOn w:val="a"/>
    <w:rsid w:val="005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14A9C-793D-4A53-8ADF-35C387F7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Пировских Елена Леонидовна</cp:lastModifiedBy>
  <cp:revision>6</cp:revision>
  <cp:lastPrinted>2025-02-11T05:43:00Z</cp:lastPrinted>
  <dcterms:created xsi:type="dcterms:W3CDTF">2024-04-03T06:56:00Z</dcterms:created>
  <dcterms:modified xsi:type="dcterms:W3CDTF">2025-02-11T07:42:00Z</dcterms:modified>
</cp:coreProperties>
</file>